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6AB" w:rsidRPr="003E6D7C" w:rsidRDefault="002F56AB" w:rsidP="002F56AB">
      <w:pPr>
        <w:kinsoku w:val="0"/>
        <w:overflowPunct w:val="0"/>
        <w:autoSpaceDE w:val="0"/>
        <w:autoSpaceDN w:val="0"/>
        <w:adjustRightInd w:val="0"/>
        <w:spacing w:before="8" w:line="240" w:lineRule="auto"/>
        <w:jc w:val="left"/>
        <w:rPr>
          <w:sz w:val="18"/>
          <w:szCs w:val="18"/>
        </w:rPr>
      </w:pPr>
    </w:p>
    <w:p w:rsidR="002F56AB" w:rsidRDefault="002F56AB" w:rsidP="002F56AB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Краснодарский край Тбилисский район </w:t>
      </w:r>
    </w:p>
    <w:p w:rsidR="002F56AB" w:rsidRDefault="002F56AB" w:rsidP="002F56AB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2F56AB" w:rsidRDefault="002F56AB" w:rsidP="002F56AB">
      <w:pPr>
        <w:pStyle w:val="a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«Средняя общеобразовательная школа № 14»</w:t>
      </w:r>
    </w:p>
    <w:p w:rsidR="002F56AB" w:rsidRDefault="002F56AB" w:rsidP="002F56AB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2F56AB" w:rsidRDefault="002F56AB" w:rsidP="002F56AB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2F56AB" w:rsidRDefault="002F56AB" w:rsidP="002F56AB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2F56AB" w:rsidRDefault="002F56AB" w:rsidP="002F56AB">
      <w:pPr>
        <w:shd w:val="clear" w:color="auto" w:fill="FFFFFF"/>
        <w:spacing w:line="276" w:lineRule="auto"/>
      </w:pPr>
      <w:r>
        <w:rPr>
          <w:color w:val="000000"/>
        </w:rPr>
        <w:t xml:space="preserve">                                                                           УТВЕРЖДЕНО</w:t>
      </w:r>
    </w:p>
    <w:p w:rsidR="002F56AB" w:rsidRDefault="002F56AB" w:rsidP="002F56AB">
      <w:pPr>
        <w:shd w:val="clear" w:color="auto" w:fill="FFFFFF"/>
        <w:spacing w:line="276" w:lineRule="auto"/>
      </w:pPr>
      <w:r>
        <w:t xml:space="preserve">                                                                            </w:t>
      </w:r>
      <w:r>
        <w:rPr>
          <w:color w:val="000000"/>
        </w:rPr>
        <w:t>решение педсовета протокол № 1</w:t>
      </w:r>
    </w:p>
    <w:p w:rsidR="002F56AB" w:rsidRDefault="002F56AB" w:rsidP="002F56AB">
      <w:pPr>
        <w:shd w:val="clear" w:color="auto" w:fill="FFFFFF"/>
        <w:spacing w:line="276" w:lineRule="auto"/>
      </w:pPr>
      <w:r>
        <w:rPr>
          <w:color w:val="000000"/>
        </w:rPr>
        <w:t xml:space="preserve">                                                                            от 31.08. 2018  года</w:t>
      </w:r>
    </w:p>
    <w:p w:rsidR="002F56AB" w:rsidRDefault="002F56AB" w:rsidP="002F56AB">
      <w:pPr>
        <w:shd w:val="clear" w:color="auto" w:fill="FFFFFF"/>
        <w:spacing w:line="276" w:lineRule="auto"/>
      </w:pPr>
      <w:r>
        <w:rPr>
          <w:color w:val="000000"/>
        </w:rPr>
        <w:t xml:space="preserve">                                                                            Председатель педсовета</w:t>
      </w:r>
    </w:p>
    <w:p w:rsidR="002F56AB" w:rsidRDefault="002F56AB" w:rsidP="002F56AB">
      <w:pPr>
        <w:pStyle w:val="a3"/>
        <w:spacing w:after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bCs/>
          <w:color w:val="000000"/>
          <w:sz w:val="28"/>
          <w:szCs w:val="28"/>
        </w:rPr>
        <w:t>_______В.Н.Агаркова</w:t>
      </w:r>
    </w:p>
    <w:p w:rsidR="002F56AB" w:rsidRDefault="002F56AB" w:rsidP="002F56AB">
      <w:pPr>
        <w:spacing w:before="100" w:beforeAutospacing="1" w:after="100" w:afterAutospacing="1" w:line="240" w:lineRule="auto"/>
        <w:jc w:val="right"/>
        <w:rPr>
          <w:rFonts w:eastAsia="Times New Roman"/>
          <w:sz w:val="24"/>
          <w:szCs w:val="24"/>
        </w:rPr>
      </w:pPr>
    </w:p>
    <w:p w:rsidR="002F56AB" w:rsidRDefault="002F56AB" w:rsidP="002F56AB">
      <w:pPr>
        <w:spacing w:before="100" w:beforeAutospacing="1" w:after="100" w:afterAutospacing="1" w:line="240" w:lineRule="auto"/>
        <w:jc w:val="right"/>
        <w:rPr>
          <w:rFonts w:eastAsia="Times New Roman"/>
          <w:sz w:val="24"/>
          <w:szCs w:val="24"/>
        </w:rPr>
      </w:pPr>
    </w:p>
    <w:p w:rsidR="002F56AB" w:rsidRDefault="002F56AB" w:rsidP="002F56AB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ПРОГРАММА ВНЕУРОЧНОЙ ДЕЯТЕЛЬНОСТИ  </w:t>
      </w:r>
    </w:p>
    <w:p w:rsidR="002F56AB" w:rsidRDefault="002F56AB" w:rsidP="002F56AB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ОБУЧАЮЩИХСЯ </w:t>
      </w:r>
      <w:r w:rsidR="00D2743F">
        <w:rPr>
          <w:rFonts w:eastAsia="Times New Roman"/>
          <w:b/>
          <w:bCs/>
        </w:rPr>
        <w:t xml:space="preserve">СРЕДНЕЙ </w:t>
      </w:r>
      <w:bookmarkStart w:id="0" w:name="_GoBack"/>
      <w:bookmarkEnd w:id="0"/>
      <w:r>
        <w:rPr>
          <w:rFonts w:eastAsia="Times New Roman"/>
          <w:b/>
          <w:bCs/>
        </w:rPr>
        <w:t xml:space="preserve">ШКОЛЫ </w:t>
      </w:r>
    </w:p>
    <w:p w:rsidR="002F56AB" w:rsidRDefault="002F56AB" w:rsidP="002F56AB">
      <w:pPr>
        <w:spacing w:before="100" w:beforeAutospacing="1" w:after="100" w:afterAutospacing="1" w:line="24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>В СООТВЕТСТВИИ С ФГОС ООО</w:t>
      </w:r>
    </w:p>
    <w:p w:rsidR="002F56AB" w:rsidRDefault="002F56AB" w:rsidP="002F56AB">
      <w:pPr>
        <w:spacing w:before="100" w:beforeAutospacing="1" w:after="100" w:afterAutospacing="1" w:line="24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>на 2018-2019 гг.</w:t>
      </w:r>
    </w:p>
    <w:p w:rsidR="002F56AB" w:rsidRDefault="002F56AB" w:rsidP="002F56AB">
      <w:pPr>
        <w:jc w:val="center"/>
        <w:rPr>
          <w:rFonts w:eastAsia="Calibri"/>
          <w:sz w:val="24"/>
          <w:szCs w:val="24"/>
        </w:rPr>
      </w:pPr>
    </w:p>
    <w:p w:rsidR="002F56AB" w:rsidRDefault="002F56AB" w:rsidP="002F56AB">
      <w:pPr>
        <w:jc w:val="center"/>
        <w:rPr>
          <w:sz w:val="24"/>
          <w:szCs w:val="24"/>
        </w:rPr>
      </w:pPr>
    </w:p>
    <w:p w:rsidR="002F56AB" w:rsidRDefault="002F56AB" w:rsidP="002F56AB">
      <w:pPr>
        <w:jc w:val="center"/>
        <w:rPr>
          <w:sz w:val="24"/>
          <w:szCs w:val="24"/>
        </w:rPr>
      </w:pPr>
    </w:p>
    <w:p w:rsidR="002F56AB" w:rsidRDefault="002F56AB" w:rsidP="002F56AB">
      <w:pPr>
        <w:jc w:val="center"/>
        <w:rPr>
          <w:sz w:val="24"/>
          <w:szCs w:val="24"/>
        </w:rPr>
      </w:pPr>
    </w:p>
    <w:p w:rsidR="002F56AB" w:rsidRDefault="002F56AB" w:rsidP="002F56AB">
      <w:pPr>
        <w:jc w:val="center"/>
        <w:rPr>
          <w:b/>
          <w:sz w:val="32"/>
          <w:szCs w:val="32"/>
        </w:rPr>
      </w:pPr>
    </w:p>
    <w:p w:rsidR="002F56AB" w:rsidRDefault="002F56AB" w:rsidP="002F56AB">
      <w:pPr>
        <w:jc w:val="center"/>
        <w:rPr>
          <w:b/>
          <w:sz w:val="32"/>
          <w:szCs w:val="32"/>
        </w:rPr>
      </w:pPr>
    </w:p>
    <w:p w:rsidR="002F56AB" w:rsidRDefault="002F56AB" w:rsidP="002F56AB">
      <w:pPr>
        <w:jc w:val="center"/>
        <w:rPr>
          <w:b/>
          <w:sz w:val="32"/>
          <w:szCs w:val="32"/>
        </w:rPr>
      </w:pPr>
    </w:p>
    <w:p w:rsidR="002F56AB" w:rsidRDefault="002F56AB" w:rsidP="002F56AB">
      <w:pPr>
        <w:jc w:val="center"/>
        <w:rPr>
          <w:b/>
          <w:sz w:val="32"/>
          <w:szCs w:val="32"/>
        </w:rPr>
      </w:pPr>
    </w:p>
    <w:p w:rsidR="002F56AB" w:rsidRDefault="002F56AB" w:rsidP="002F56AB">
      <w:pPr>
        <w:rPr>
          <w:b/>
          <w:sz w:val="32"/>
          <w:szCs w:val="32"/>
        </w:rPr>
      </w:pPr>
    </w:p>
    <w:p w:rsidR="002F56AB" w:rsidRDefault="002F56AB" w:rsidP="002F56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х. Песчаный</w:t>
      </w:r>
    </w:p>
    <w:p w:rsidR="002F56AB" w:rsidRDefault="002F56AB" w:rsidP="002F56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2018 г.</w:t>
      </w:r>
    </w:p>
    <w:p w:rsidR="002F56AB" w:rsidRPr="003E6D7C" w:rsidRDefault="002F56AB" w:rsidP="002F56AB">
      <w:pPr>
        <w:kinsoku w:val="0"/>
        <w:overflowPunct w:val="0"/>
        <w:autoSpaceDE w:val="0"/>
        <w:autoSpaceDN w:val="0"/>
        <w:adjustRightInd w:val="0"/>
        <w:spacing w:line="200" w:lineRule="atLeast"/>
        <w:ind w:left="101"/>
        <w:jc w:val="left"/>
        <w:rPr>
          <w:sz w:val="20"/>
          <w:szCs w:val="20"/>
        </w:rPr>
      </w:pPr>
    </w:p>
    <w:p w:rsidR="002F56AB" w:rsidRPr="003E6D7C" w:rsidRDefault="002F56AB" w:rsidP="002F56AB">
      <w:pPr>
        <w:kinsoku w:val="0"/>
        <w:overflowPunct w:val="0"/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</w:p>
    <w:p w:rsidR="002F56AB" w:rsidRPr="00FF603A" w:rsidRDefault="002F56AB" w:rsidP="002F56AB">
      <w:pPr>
        <w:kinsoku w:val="0"/>
        <w:overflowPunct w:val="0"/>
        <w:autoSpaceDE w:val="0"/>
        <w:autoSpaceDN w:val="0"/>
        <w:adjustRightInd w:val="0"/>
        <w:spacing w:before="29" w:line="240" w:lineRule="auto"/>
        <w:ind w:right="720"/>
        <w:outlineLvl w:val="0"/>
        <w:rPr>
          <w:b/>
          <w:bCs/>
          <w:spacing w:val="-1"/>
        </w:rPr>
      </w:pPr>
    </w:p>
    <w:p w:rsidR="003D2689" w:rsidRDefault="002F56AB" w:rsidP="002F56AB">
      <w:pPr>
        <w:kinsoku w:val="0"/>
        <w:overflowPunct w:val="0"/>
        <w:autoSpaceDE w:val="0"/>
        <w:autoSpaceDN w:val="0"/>
        <w:adjustRightInd w:val="0"/>
        <w:spacing w:before="29" w:line="240" w:lineRule="auto"/>
        <w:ind w:left="713" w:right="720"/>
        <w:outlineLvl w:val="0"/>
        <w:rPr>
          <w:b/>
          <w:bCs/>
          <w:spacing w:val="-1"/>
        </w:rPr>
      </w:pPr>
      <w:r>
        <w:rPr>
          <w:b/>
          <w:bCs/>
          <w:spacing w:val="-1"/>
        </w:rPr>
        <w:t xml:space="preserve">                                  </w:t>
      </w:r>
    </w:p>
    <w:p w:rsidR="003D2689" w:rsidRDefault="003D2689" w:rsidP="00993BAC">
      <w:pPr>
        <w:kinsoku w:val="0"/>
        <w:overflowPunct w:val="0"/>
        <w:autoSpaceDE w:val="0"/>
        <w:autoSpaceDN w:val="0"/>
        <w:adjustRightInd w:val="0"/>
        <w:spacing w:before="29" w:line="276" w:lineRule="auto"/>
        <w:ind w:right="720"/>
        <w:outlineLvl w:val="0"/>
        <w:rPr>
          <w:b/>
          <w:bCs/>
          <w:spacing w:val="-1"/>
        </w:rPr>
      </w:pPr>
    </w:p>
    <w:p w:rsidR="002F56AB" w:rsidRPr="00FF603A" w:rsidRDefault="003D2689" w:rsidP="00DC5ABC">
      <w:pPr>
        <w:kinsoku w:val="0"/>
        <w:overflowPunct w:val="0"/>
        <w:autoSpaceDE w:val="0"/>
        <w:autoSpaceDN w:val="0"/>
        <w:adjustRightInd w:val="0"/>
        <w:spacing w:before="29"/>
        <w:ind w:left="713" w:right="720"/>
        <w:outlineLvl w:val="0"/>
      </w:pPr>
      <w:r>
        <w:rPr>
          <w:b/>
          <w:bCs/>
          <w:spacing w:val="-1"/>
        </w:rPr>
        <w:lastRenderedPageBreak/>
        <w:t xml:space="preserve">                         </w:t>
      </w:r>
      <w:r w:rsidR="002F56AB">
        <w:rPr>
          <w:b/>
          <w:bCs/>
          <w:spacing w:val="-1"/>
        </w:rPr>
        <w:t xml:space="preserve"> 1.  </w:t>
      </w:r>
      <w:r w:rsidR="002F56AB" w:rsidRPr="00FF603A">
        <w:rPr>
          <w:b/>
          <w:bCs/>
          <w:spacing w:val="-1"/>
        </w:rPr>
        <w:t>Пояснительная</w:t>
      </w:r>
      <w:r w:rsidR="002F56AB" w:rsidRPr="00FF603A">
        <w:rPr>
          <w:b/>
          <w:bCs/>
        </w:rPr>
        <w:t xml:space="preserve"> </w:t>
      </w:r>
      <w:r w:rsidR="002F56AB" w:rsidRPr="00FF603A">
        <w:rPr>
          <w:b/>
          <w:bCs/>
          <w:spacing w:val="-1"/>
        </w:rPr>
        <w:t>записка</w:t>
      </w:r>
    </w:p>
    <w:p w:rsidR="002F56AB" w:rsidRDefault="002F56AB" w:rsidP="00DC5ABC">
      <w:pPr>
        <w:rPr>
          <w:b/>
        </w:rPr>
      </w:pPr>
    </w:p>
    <w:p w:rsidR="00DC5ABC" w:rsidRDefault="002F56AB" w:rsidP="00DC5ABC">
      <w:pPr>
        <w:ind w:firstLine="708"/>
      </w:pPr>
      <w:r w:rsidRPr="00965D0A">
        <w:t>В  новом  Федеральном  государственном  образовательном  стандарте  общего</w:t>
      </w:r>
      <w:r>
        <w:t xml:space="preserve"> </w:t>
      </w:r>
      <w:r w:rsidRPr="00965D0A">
        <w:t>образования</w:t>
      </w:r>
      <w:r>
        <w:t xml:space="preserve"> </w:t>
      </w:r>
      <w:r w:rsidRPr="00965D0A">
        <w:t>школьников уделено особое внимани</w:t>
      </w:r>
      <w:r>
        <w:t>е</w:t>
      </w:r>
      <w:r w:rsidRPr="00965D0A">
        <w:t xml:space="preserve"> внеурочной деятельности, а также</w:t>
      </w:r>
      <w:r>
        <w:t xml:space="preserve"> </w:t>
      </w:r>
      <w:r w:rsidRPr="00965D0A">
        <w:t>определено пространство и время в образовательном процессе. В настоящее время в связи</w:t>
      </w:r>
      <w:r>
        <w:t xml:space="preserve"> </w:t>
      </w:r>
      <w:r w:rsidRPr="00965D0A">
        <w:t>с  переходом  на  новые  стандарты  второго  поколения  происходит  совершенствование</w:t>
      </w:r>
      <w:r>
        <w:t xml:space="preserve"> </w:t>
      </w:r>
      <w:r w:rsidRPr="00965D0A">
        <w:t>внеурочной деятельности</w:t>
      </w:r>
      <w:r>
        <w:t xml:space="preserve"> </w:t>
      </w:r>
      <w:r w:rsidRPr="00965D0A">
        <w:t>Под</w:t>
      </w:r>
      <w:r>
        <w:t xml:space="preserve"> </w:t>
      </w:r>
      <w:r w:rsidRPr="00965D0A">
        <w:t>внеурочной  деятельности  в  рамках  реализации  ФГОС  общего  образования</w:t>
      </w:r>
      <w:r>
        <w:t xml:space="preserve"> </w:t>
      </w:r>
      <w:r w:rsidRPr="00965D0A">
        <w:t>следует понимать образовательную</w:t>
      </w:r>
      <w:r>
        <w:t xml:space="preserve"> </w:t>
      </w:r>
      <w:r w:rsidRPr="00965D0A">
        <w:t>деятельность, осуществляемую в формах, отличных</w:t>
      </w:r>
      <w:r>
        <w:t xml:space="preserve"> </w:t>
      </w:r>
      <w:r w:rsidRPr="00965D0A">
        <w:t>от классно-урочной, и направленную на достижение планируемых результатов освоения</w:t>
      </w:r>
      <w:r>
        <w:t xml:space="preserve"> </w:t>
      </w:r>
      <w:r w:rsidRPr="00965D0A">
        <w:t>основной образовательной программы основного общего образования.</w:t>
      </w:r>
      <w:r>
        <w:t xml:space="preserve"> </w:t>
      </w:r>
      <w:r w:rsidRPr="00965D0A">
        <w:t>Настоящая  программа  создает  условия  для  социального, культурного  и</w:t>
      </w:r>
      <w:r>
        <w:t xml:space="preserve"> </w:t>
      </w:r>
      <w:r w:rsidRPr="00965D0A">
        <w:t>профессионального самоопределения, творческой самореализации личности ребёнка, её</w:t>
      </w:r>
      <w:r>
        <w:t xml:space="preserve"> </w:t>
      </w:r>
      <w:r w:rsidRPr="00965D0A">
        <w:t>интеграции в системе мировой и отечественной культур.</w:t>
      </w:r>
      <w:r>
        <w:t xml:space="preserve"> </w:t>
      </w:r>
      <w:r w:rsidRPr="00965D0A">
        <w:t>Программа педагогически целесообразна, так как способствует более разностороннему</w:t>
      </w:r>
      <w:r>
        <w:t xml:space="preserve"> </w:t>
      </w:r>
      <w:r w:rsidRPr="00965D0A">
        <w:t>раскрытию  индивидуальных  способностей  ребенка, которые  не  всегда  удаётся</w:t>
      </w:r>
      <w:r>
        <w:t xml:space="preserve"> </w:t>
      </w:r>
      <w:r w:rsidRPr="00965D0A">
        <w:t>рассмотреть  на  уроке, развитию  у  детей  интереса  к  различным  видам  деятельности,</w:t>
      </w:r>
      <w:r>
        <w:t xml:space="preserve"> </w:t>
      </w:r>
      <w:r w:rsidRPr="00965D0A">
        <w:t>желанию  активно  участвовать  в  продуктивной, одобряемой  обществом  деятельности,</w:t>
      </w:r>
      <w:r>
        <w:t xml:space="preserve"> </w:t>
      </w:r>
      <w:r w:rsidRPr="00965D0A">
        <w:t>умению самостоятельно организовать своё свободное время. Каждый вид внеклассной</w:t>
      </w:r>
      <w:r>
        <w:t xml:space="preserve"> деятельности: творческой, познавательной, спортивной, трудовой, игровой – обогащает опыт коллективного взаимодействия школьников в определённом аспекте, что в своей совокупности даёт большой воспитательный эффект. Воспитание является одним  из  важнейших  компонентов образования в  интересах человека, общества, государства. Основными задачами воспитания на современном этапе развития  нашего  общества  являются: формирование  у  обучающихся  гражданской ответственности  и  правового самосознания, духовности  и  культуры, инициативности, самостоятельности, способности к успешной социализации в обществе. </w:t>
      </w:r>
    </w:p>
    <w:p w:rsidR="00DC5ABC" w:rsidRDefault="00DC5ABC" w:rsidP="00DC5ABC">
      <w:pPr>
        <w:ind w:firstLine="708"/>
      </w:pPr>
    </w:p>
    <w:p w:rsidR="00DC5ABC" w:rsidRDefault="00DC5ABC" w:rsidP="00DC5ABC">
      <w:pPr>
        <w:ind w:firstLine="708"/>
      </w:pPr>
    </w:p>
    <w:p w:rsidR="00DC5ABC" w:rsidRDefault="00DC5ABC" w:rsidP="00DC5ABC"/>
    <w:p w:rsidR="00993BAC" w:rsidRDefault="002F56AB" w:rsidP="00DC5ABC">
      <w:r>
        <w:lastRenderedPageBreak/>
        <w:t xml:space="preserve">Внеурочная  деятельность является  составной  частью  учебно-воспитательного процесса и  одной  из форм  организации  свободного  времени  учащихся. Правильно организованная  система  внеурочной  деятельности  представляет  собой  ту  сферу, в условиях  которой  можно  максимально  развить  или  сформировать  познавательные потребности и способности каждого учащегося, которая обеспечит воспитание свободной личности. Воспитание  детей  происходит  в  любой  момент  их  деятельности. Однако наиболее продуктивно это воспитание осуществлять в свободное от обучения время. Часы, отводимые на внеурочную деятельность ,используются по желанию учащихся и направлены  на  реализацию  различных  форм  ее  организации, отличных  от  урочной системы обучения. </w:t>
      </w:r>
    </w:p>
    <w:p w:rsidR="00DC5ABC" w:rsidRDefault="002F56AB" w:rsidP="00DC5ABC">
      <w:r>
        <w:t xml:space="preserve">Занятия проводятся в форме экскурсий, дополнительных объединений, секций, круглых  столов, конференций, диспутов, КВНов, викторин, праздничных мероприятий, классных часов, школьных научных обществ, олимпиад, соревнований, поисковых и научных исследований и т.д.  Посещая кружки и секции, учащиеся прекрасно адаптируются  в  среде  сверстников, благодаря  индивидуальной  работе  руководителя, глубже изучается материал. На занятиях руководители стараются раскрыть у учащихся такие  способности, как  организаторские, творческие, музыкальные, что  играет немаловажную роль в духовном развитии подростков. Внеурочные  занятия  должны  направлять  свою  деятельность  на  каждого  ученика, чтобы он мог ощутить свою уникальность и востребованность. Занятия могут проводиться не только учителями общеобразовательных учреждений, но и педагогами учреждений дополнительного образования. Часы, отведенные на внеурочную деятельность, не  учитываются  при определении обязательной  допустимой  нагрузки  учащихся, но  являются  обязательными  для финансирования. В  процессе  формирования  личности, воспитание  как  целостное  воздействие  на человека  играет  определённую  роль, так  как  именно  посредством  его  в  сознании  и поведении  детей  формируются  основные  социальные, нравственные  и  культурные </w:t>
      </w:r>
    </w:p>
    <w:p w:rsidR="00DC5ABC" w:rsidRDefault="00DC5ABC" w:rsidP="00DC5ABC"/>
    <w:p w:rsidR="003D2689" w:rsidRDefault="002F56AB" w:rsidP="00DC5ABC">
      <w:r>
        <w:lastRenderedPageBreak/>
        <w:t xml:space="preserve">ценности, которыми руководствуется общество в своей жизнедеятельности. Поэтому от эффективности системы воспитания зависит, в конечном счёте, состояние общественного сознания и общественной жизни. </w:t>
      </w:r>
    </w:p>
    <w:p w:rsidR="002F56AB" w:rsidRDefault="002F56AB" w:rsidP="00DC5ABC">
      <w:r>
        <w:t>Данная программа разработана для обучающихся 5-8 классов сроком реализации года.</w:t>
      </w:r>
    </w:p>
    <w:p w:rsidR="002F56AB" w:rsidRDefault="002F56AB" w:rsidP="00DC5ABC">
      <w:pPr>
        <w:ind w:firstLine="708"/>
      </w:pPr>
      <w:r>
        <w:t xml:space="preserve"> Школа работает по трём уровням результатов внеучебной деятельности школьников: </w:t>
      </w:r>
    </w:p>
    <w:p w:rsidR="002F56AB" w:rsidRDefault="002F56AB" w:rsidP="00DC5ABC">
      <w:r>
        <w:t>1-й уровень – школьник знает и понимает общественную жизнь;</w:t>
      </w:r>
    </w:p>
    <w:p w:rsidR="002F56AB" w:rsidRDefault="002F56AB" w:rsidP="00DC5ABC">
      <w:r>
        <w:t>2-й уровень – школьник ценит общественную жизнь;</w:t>
      </w:r>
    </w:p>
    <w:p w:rsidR="002F56AB" w:rsidRDefault="002F56AB" w:rsidP="00DC5ABC">
      <w:r>
        <w:t>3-й уровень – школьник самостоятельно действует в общественной жизни. внеурочная деятельность направлено на развитие воспитательных результатов:·приобретение учащимися социального опыта;·формирование  положительного  отношения  к  базовым  общественным ценностям;·приобретение  школьниками  опыта  самостоятельного  общественного действия.</w:t>
      </w:r>
    </w:p>
    <w:p w:rsidR="00DC5ABC" w:rsidRDefault="003D2689" w:rsidP="00DC5ABC">
      <w:pPr>
        <w:kinsoku w:val="0"/>
        <w:overflowPunct w:val="0"/>
        <w:autoSpaceDE w:val="0"/>
        <w:autoSpaceDN w:val="0"/>
        <w:adjustRightInd w:val="0"/>
        <w:ind w:left="102"/>
        <w:rPr>
          <w:b/>
          <w:bCs/>
          <w:spacing w:val="-1"/>
        </w:rPr>
      </w:pPr>
      <w:r>
        <w:rPr>
          <w:b/>
          <w:bCs/>
          <w:spacing w:val="-1"/>
        </w:rPr>
        <w:t xml:space="preserve">            </w:t>
      </w:r>
    </w:p>
    <w:p w:rsidR="002F56AB" w:rsidRDefault="002F56AB" w:rsidP="00DC5ABC">
      <w:pPr>
        <w:kinsoku w:val="0"/>
        <w:overflowPunct w:val="0"/>
        <w:autoSpaceDE w:val="0"/>
        <w:autoSpaceDN w:val="0"/>
        <w:adjustRightInd w:val="0"/>
        <w:ind w:left="102"/>
      </w:pPr>
      <w:r>
        <w:rPr>
          <w:b/>
          <w:bCs/>
          <w:spacing w:val="-1"/>
        </w:rPr>
        <w:t xml:space="preserve">2. </w:t>
      </w:r>
      <w:r w:rsidRPr="00FF603A">
        <w:rPr>
          <w:b/>
          <w:bCs/>
          <w:spacing w:val="-1"/>
        </w:rPr>
        <w:t>Нормативно-правовая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база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введения</w:t>
      </w:r>
      <w:r w:rsidRPr="00FF603A">
        <w:rPr>
          <w:b/>
          <w:bCs/>
          <w:spacing w:val="1"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деятельности</w:t>
      </w:r>
    </w:p>
    <w:p w:rsidR="002F56AB" w:rsidRDefault="002F56AB" w:rsidP="00DC5ABC">
      <w:r>
        <w:t xml:space="preserve">1. </w:t>
      </w:r>
      <w:r w:rsidRPr="00965D0A">
        <w:t>Закон РФ «Об Обра</w:t>
      </w:r>
      <w:r>
        <w:t>зовании» от 29 декабря 2012 г. №</w:t>
      </w:r>
      <w:r w:rsidRPr="00965D0A">
        <w:t xml:space="preserve"> 273-ФЗ    </w:t>
      </w:r>
    </w:p>
    <w:p w:rsidR="002F56AB" w:rsidRDefault="002F56AB" w:rsidP="00DC5ABC">
      <w:r w:rsidRPr="00965D0A">
        <w:t xml:space="preserve"> 2.  Федеральный  государственный  образовательный  стандарто</w:t>
      </w:r>
      <w:r>
        <w:t>в нов</w:t>
      </w:r>
      <w:r w:rsidRPr="00965D0A">
        <w:t>ого   общего   образования, утвержденный   приказом</w:t>
      </w:r>
      <w:r>
        <w:t xml:space="preserve"> </w:t>
      </w:r>
      <w:r w:rsidRPr="00965D0A">
        <w:t>Министерства  образования  и  науки  Российской  Ф</w:t>
      </w:r>
      <w:r>
        <w:t>едерации  от 17декабря 2010 г. №</w:t>
      </w:r>
      <w:r w:rsidRPr="00965D0A">
        <w:t xml:space="preserve"> 1897  </w:t>
      </w:r>
    </w:p>
    <w:p w:rsidR="002F56AB" w:rsidRDefault="002F56AB" w:rsidP="00DC5ABC">
      <w:r w:rsidRPr="00965D0A">
        <w:t>3.</w:t>
      </w:r>
      <w:r>
        <w:t xml:space="preserve"> </w:t>
      </w:r>
      <w:r w:rsidRPr="00965D0A">
        <w:t>Постановление главного государственного санитарного</w:t>
      </w:r>
      <w:r>
        <w:t xml:space="preserve"> врача РФот 29 декабря 2010 г. №</w:t>
      </w:r>
      <w:r w:rsidRPr="00965D0A">
        <w:t xml:space="preserve"> 189 об утверждении СанПин 2.4.2.2821-10«Санитарно- эпидемиологические  требования  к  условиям  и</w:t>
      </w:r>
      <w:r>
        <w:t xml:space="preserve"> </w:t>
      </w:r>
      <w:r w:rsidRPr="00965D0A">
        <w:t>организации  обучения  в  общеобразовательных  учр</w:t>
      </w:r>
      <w:r>
        <w:t>еждениях».</w:t>
      </w:r>
    </w:p>
    <w:p w:rsidR="002F56AB" w:rsidRDefault="002F56AB" w:rsidP="00DC5ABC">
      <w:r>
        <w:t>4</w:t>
      </w:r>
      <w:r w:rsidRPr="00965D0A">
        <w:t>.Письмо Министерства о</w:t>
      </w:r>
      <w:r>
        <w:t>бразования РФ от 2.04.2002 г. №</w:t>
      </w:r>
      <w:r w:rsidRPr="00965D0A">
        <w:t xml:space="preserve"> 13-51-28/13 «О   повышении   воспитательного   потенциала</w:t>
      </w:r>
      <w:r>
        <w:t xml:space="preserve"> </w:t>
      </w:r>
      <w:r w:rsidRPr="00965D0A">
        <w:t>общеобразовательного процесса в ОУ.</w:t>
      </w:r>
    </w:p>
    <w:p w:rsidR="002F56AB" w:rsidRDefault="002F56AB" w:rsidP="00DC5ABC">
      <w:r>
        <w:t xml:space="preserve">5 </w:t>
      </w:r>
      <w:r w:rsidRPr="00965D0A">
        <w:t>.Методические рекомендации о расширении деятельности детских</w:t>
      </w:r>
      <w:r>
        <w:t xml:space="preserve"> </w:t>
      </w:r>
      <w:r w:rsidRPr="00965D0A">
        <w:t>и молодежных объединений в ОУ (Письмо Минобраз</w:t>
      </w:r>
      <w:r>
        <w:t>ования России от 11.02.2000 г. №</w:t>
      </w:r>
      <w:r w:rsidRPr="00965D0A">
        <w:t xml:space="preserve"> 101/28-16).</w:t>
      </w:r>
    </w:p>
    <w:p w:rsidR="00DC5ABC" w:rsidRDefault="00DC5ABC" w:rsidP="00DC5ABC"/>
    <w:p w:rsidR="00DC5ABC" w:rsidRDefault="00DC5ABC" w:rsidP="00DC5ABC"/>
    <w:p w:rsidR="003D2689" w:rsidRDefault="002F56AB" w:rsidP="00DC5ABC">
      <w:r>
        <w:lastRenderedPageBreak/>
        <w:t>6 .</w:t>
      </w:r>
      <w:r w:rsidRPr="002F56AB">
        <w:t xml:space="preserve"> </w:t>
      </w:r>
      <w:r w:rsidRPr="00965D0A">
        <w:t>Методические  рекомендации  по  развитию  дополнительного</w:t>
      </w:r>
      <w:r>
        <w:t xml:space="preserve"> </w:t>
      </w:r>
      <w:r w:rsidRPr="00965D0A">
        <w:t>образования детей в ОУ</w:t>
      </w:r>
      <w:r>
        <w:t>:</w:t>
      </w:r>
    </w:p>
    <w:p w:rsidR="002F56AB" w:rsidRDefault="002F56AB" w:rsidP="00DC5ABC">
      <w:r>
        <w:t>- О методических рекомендациях по оформлению программ вне</w:t>
      </w:r>
      <w:r w:rsidRPr="002F56AB">
        <w:t xml:space="preserve"> </w:t>
      </w:r>
      <w:r>
        <w:t>урочной деятельности в рамках реализации ФГОС НОО№ 47-17957/11-14 от 09.</w:t>
      </w:r>
      <w:r w:rsidRPr="002F56AB">
        <w:t xml:space="preserve"> </w:t>
      </w:r>
      <w:r>
        <w:t>11.2011 г.</w:t>
      </w:r>
    </w:p>
    <w:p w:rsidR="002F56AB" w:rsidRDefault="002F56AB" w:rsidP="00DC5ABC">
      <w:r>
        <w:t>- Основная образовательная программа основного общего образования в условиях введения ФГОС, методического конструктора «Внеурочная деятельность школьников» Д.В. Григорьев, П.В. Степанов.</w:t>
      </w:r>
    </w:p>
    <w:p w:rsidR="002F56AB" w:rsidRDefault="002F56AB" w:rsidP="00DC5ABC">
      <w:r>
        <w:t>- Методические рекомендации Минобразования, науки и молодежной политики Краснодарского края «Об организации внеурочной деятельности в образовательных организациях Краснодарского края» № 47-13507/17-11 от 14.07.2017 г.</w:t>
      </w:r>
    </w:p>
    <w:p w:rsidR="002F56AB" w:rsidRDefault="002F56AB" w:rsidP="00DC5ABC">
      <w:r>
        <w:t>7.Устав МБ</w:t>
      </w:r>
      <w:r w:rsidRPr="00965D0A">
        <w:t>ОУ</w:t>
      </w:r>
      <w:r>
        <w:t xml:space="preserve"> «СОШ № 14».</w:t>
      </w:r>
      <w:r w:rsidRPr="00965D0A">
        <w:t xml:space="preserve"> </w:t>
      </w:r>
    </w:p>
    <w:p w:rsidR="002F56AB" w:rsidRDefault="002F56AB" w:rsidP="00DC5ABC">
      <w:r>
        <w:t>8</w:t>
      </w:r>
      <w:r w:rsidRPr="00965D0A">
        <w:t>.</w:t>
      </w:r>
      <w:r>
        <w:t xml:space="preserve"> </w:t>
      </w:r>
      <w:r w:rsidRPr="00965D0A">
        <w:t>П</w:t>
      </w:r>
      <w:r>
        <w:t>равила внутреннего распорядка МБ</w:t>
      </w:r>
      <w:r w:rsidRPr="00965D0A">
        <w:t>ОУ</w:t>
      </w:r>
      <w:r>
        <w:t xml:space="preserve"> </w:t>
      </w:r>
      <w:r w:rsidRPr="00965D0A">
        <w:t xml:space="preserve">СОШ </w:t>
      </w:r>
      <w:r>
        <w:t>№ 14</w:t>
      </w:r>
    </w:p>
    <w:p w:rsidR="00D059AB" w:rsidRDefault="002F56AB" w:rsidP="00DC5ABC">
      <w:r>
        <w:t xml:space="preserve"> </w:t>
      </w:r>
    </w:p>
    <w:p w:rsidR="002F56AB" w:rsidRDefault="002F56AB" w:rsidP="00DC5ABC">
      <w:r>
        <w:rPr>
          <w:b/>
        </w:rPr>
        <w:t xml:space="preserve">                            </w:t>
      </w:r>
      <w:r w:rsidR="003D2689">
        <w:rPr>
          <w:b/>
        </w:rPr>
        <w:t xml:space="preserve">           </w:t>
      </w:r>
      <w:r>
        <w:rPr>
          <w:b/>
        </w:rPr>
        <w:t xml:space="preserve">3. </w:t>
      </w:r>
      <w:r w:rsidRPr="00532BD8">
        <w:rPr>
          <w:b/>
        </w:rPr>
        <w:t>Цель внеурочной деятельности</w:t>
      </w:r>
      <w:r>
        <w:t xml:space="preserve"> </w:t>
      </w:r>
    </w:p>
    <w:p w:rsidR="002F56AB" w:rsidRDefault="002F56AB" w:rsidP="00DC5ABC">
      <w:r>
        <w:t>1. Создание условий для достижения учащимися необходимого для жизни в обществе  социального  опыта  и  формирования  принимаемой  обществом</w:t>
      </w:r>
    </w:p>
    <w:p w:rsidR="002F56AB" w:rsidRDefault="002F56AB" w:rsidP="00DC5ABC">
      <w:r>
        <w:t>системы  ценностей, создание  условий  для  многогранного  развития  и социализации каждого учащегося в свободное от учёбы время.</w:t>
      </w:r>
    </w:p>
    <w:p w:rsidR="00993BAC" w:rsidRPr="00DC5ABC" w:rsidRDefault="002F56AB" w:rsidP="00DC5ABC">
      <w:r>
        <w:t>2.</w:t>
      </w:r>
      <w:r w:rsidR="003D2689">
        <w:t xml:space="preserve"> </w:t>
      </w:r>
      <w:r>
        <w:t>Создание воспитывающей среды, обеспечивающей активизацию социальных, интеллектуальных интересов учащихся в свободное время, развитие здоровой, творчески   растущей   личности, с   формированной   гражданской ответственностью  и  правовым  самосознанием, подготовленной  к жизнедеятельности  в  новых  условиях, способной  на  социально  значимую практическую деятельность, реализацию добровольческих инициатив.</w:t>
      </w:r>
      <w:r>
        <w:rPr>
          <w:b/>
        </w:rPr>
        <w:t xml:space="preserve"> </w:t>
      </w:r>
      <w:r w:rsidR="003D2689">
        <w:rPr>
          <w:b/>
        </w:rPr>
        <w:t xml:space="preserve">    </w:t>
      </w:r>
      <w:r w:rsidR="00DC5ABC">
        <w:rPr>
          <w:b/>
        </w:rPr>
        <w:t xml:space="preserve">                             </w:t>
      </w:r>
    </w:p>
    <w:p w:rsidR="002F56AB" w:rsidRDefault="00993BAC" w:rsidP="00DC5ABC">
      <w:r>
        <w:rPr>
          <w:b/>
        </w:rPr>
        <w:t xml:space="preserve">                                </w:t>
      </w:r>
      <w:r w:rsidR="002F56AB">
        <w:rPr>
          <w:b/>
        </w:rPr>
        <w:t xml:space="preserve">4. </w:t>
      </w:r>
      <w:r w:rsidR="002F56AB" w:rsidRPr="00532BD8">
        <w:rPr>
          <w:b/>
        </w:rPr>
        <w:t>Задачи внеурочной деятельности</w:t>
      </w:r>
      <w:r w:rsidR="002F56AB">
        <w:t xml:space="preserve">  </w:t>
      </w:r>
    </w:p>
    <w:p w:rsidR="002F56AB" w:rsidRDefault="002F56AB" w:rsidP="00DC5ABC">
      <w:r>
        <w:t>1. Организация общественно-полезной и досуговой деятельности учащихся совместно с общественными организациями, библиотеками, семьями учащихся.</w:t>
      </w:r>
    </w:p>
    <w:p w:rsidR="00DC5ABC" w:rsidRDefault="00DC5ABC" w:rsidP="00DC5ABC"/>
    <w:p w:rsidR="00DC5ABC" w:rsidRDefault="00DC5ABC" w:rsidP="00DC5ABC"/>
    <w:p w:rsidR="00DC5ABC" w:rsidRDefault="00DC5ABC" w:rsidP="00DC5ABC"/>
    <w:p w:rsidR="00DC5ABC" w:rsidRDefault="00DC5ABC" w:rsidP="00DC5ABC"/>
    <w:p w:rsidR="002F56AB" w:rsidRDefault="002F56AB" w:rsidP="00DC5ABC">
      <w:r>
        <w:lastRenderedPageBreak/>
        <w:t>2. Включение учащихся в разностороннюю деятельность.</w:t>
      </w:r>
    </w:p>
    <w:p w:rsidR="003D2689" w:rsidRDefault="002F56AB" w:rsidP="00DC5ABC">
      <w:r>
        <w:t>3. Формирование навыков позитивного коммуникативного общения.</w:t>
      </w:r>
    </w:p>
    <w:p w:rsidR="002F56AB" w:rsidRDefault="002F56AB" w:rsidP="00DC5ABC">
      <w:r>
        <w:t>4. Развитие  навыков  организации  и  осуществления  сотрудничества  с  педагогами, сверстниками, родителями, старшими детьми в решении общих проблем.</w:t>
      </w:r>
    </w:p>
    <w:p w:rsidR="002F56AB" w:rsidRDefault="002F56AB" w:rsidP="00DC5ABC">
      <w:r>
        <w:t>5. Воспитание   трудолюбия, способности   к   преодолению   трудностей, целеустремленности и настойчивости в достижении результата.</w:t>
      </w:r>
    </w:p>
    <w:p w:rsidR="002F56AB" w:rsidRDefault="002F56AB" w:rsidP="00DC5ABC">
      <w:r>
        <w:t>6. Развитие  позитивного отношения  к  базовым общественным  ценностям (человек, семья, Отечество, природа, мир, знания, труд, культура)-  для формирования здорового образа жизни.</w:t>
      </w:r>
    </w:p>
    <w:p w:rsidR="002F56AB" w:rsidRDefault="002F56AB" w:rsidP="00DC5ABC">
      <w:r>
        <w:t>7. Создание условий для эффективной реализации основных целевых образовательных</w:t>
      </w:r>
    </w:p>
    <w:p w:rsidR="002F56AB" w:rsidRDefault="002F56AB" w:rsidP="00DC5ABC">
      <w:r>
        <w:t>программ различного уровня, реализуемых во внеурочное время.</w:t>
      </w:r>
    </w:p>
    <w:p w:rsidR="002F56AB" w:rsidRDefault="002F56AB" w:rsidP="00DC5ABC">
      <w:r>
        <w:t>8. Совершенствование системы мониторинга эффективности воспитательной работы в школе.</w:t>
      </w:r>
    </w:p>
    <w:p w:rsidR="002F56AB" w:rsidRDefault="002F56AB" w:rsidP="00DC5ABC">
      <w:r>
        <w:t>9. Углубление содержания, форм и методов занятости учащихся в свободное от учёбы время.</w:t>
      </w:r>
    </w:p>
    <w:p w:rsidR="002F56AB" w:rsidRDefault="002F56AB" w:rsidP="00DC5ABC">
      <w:r>
        <w:t>10. Организация информационной поддержки учащихся.</w:t>
      </w:r>
    </w:p>
    <w:p w:rsidR="002F56AB" w:rsidRDefault="002F56AB" w:rsidP="00DC5ABC">
      <w:r>
        <w:t>11. Совершенствование материально-технической базы организации досуга учащихся.</w:t>
      </w:r>
    </w:p>
    <w:p w:rsidR="002F56AB" w:rsidRDefault="002F56AB" w:rsidP="00DC5ABC">
      <w:pPr>
        <w:rPr>
          <w:b/>
        </w:rPr>
      </w:pPr>
      <w:r>
        <w:rPr>
          <w:b/>
        </w:rPr>
        <w:t xml:space="preserve">                                 </w:t>
      </w:r>
      <w:r w:rsidR="003D2689">
        <w:rPr>
          <w:b/>
        </w:rPr>
        <w:t xml:space="preserve">  </w:t>
      </w:r>
      <w:r w:rsidR="00993BAC">
        <w:rPr>
          <w:b/>
        </w:rPr>
        <w:t xml:space="preserve"> </w:t>
      </w:r>
      <w:r w:rsidR="003D2689">
        <w:rPr>
          <w:b/>
        </w:rPr>
        <w:t xml:space="preserve"> </w:t>
      </w:r>
      <w:r>
        <w:rPr>
          <w:b/>
        </w:rPr>
        <w:t xml:space="preserve"> 5 . </w:t>
      </w:r>
      <w:r w:rsidRPr="006639FA">
        <w:rPr>
          <w:b/>
        </w:rPr>
        <w:t>Принципы программы:</w:t>
      </w:r>
    </w:p>
    <w:p w:rsidR="002F56AB" w:rsidRDefault="002F56AB" w:rsidP="00DC5ABC">
      <w:r>
        <w:rPr>
          <w:b/>
        </w:rPr>
        <w:t xml:space="preserve">- </w:t>
      </w:r>
      <w:r>
        <w:t>Включение учащихся в активную деятельность.·</w:t>
      </w:r>
    </w:p>
    <w:p w:rsidR="002F56AB" w:rsidRDefault="002F56AB" w:rsidP="00DC5ABC">
      <w:r>
        <w:t>- Доступность и наглядность.·</w:t>
      </w:r>
    </w:p>
    <w:p w:rsidR="002F56AB" w:rsidRDefault="002F56AB" w:rsidP="00DC5ABC">
      <w:r>
        <w:t>- Связь теории с практикой.·</w:t>
      </w:r>
    </w:p>
    <w:p w:rsidR="002F56AB" w:rsidRDefault="002F56AB" w:rsidP="00DC5ABC">
      <w:r>
        <w:t>- Учёт возрастных особенностей.</w:t>
      </w:r>
    </w:p>
    <w:p w:rsidR="002F56AB" w:rsidRDefault="002F56AB" w:rsidP="00DC5ABC">
      <w:r>
        <w:t>- Сочетание индивидуальных и коллективных форм деятельности.·</w:t>
      </w:r>
    </w:p>
    <w:p w:rsidR="002F56AB" w:rsidRDefault="002F56AB" w:rsidP="00DC5ABC">
      <w:r>
        <w:t>- Целенаправленность  и  последовательность  деятельности (от  простого  к сложному).</w:t>
      </w:r>
    </w:p>
    <w:p w:rsidR="00DC5ABC" w:rsidRDefault="002F56AB" w:rsidP="00DC5ABC">
      <w:pPr>
        <w:rPr>
          <w:b/>
        </w:rPr>
      </w:pPr>
      <w:r>
        <w:rPr>
          <w:b/>
        </w:rPr>
        <w:t xml:space="preserve">                              </w:t>
      </w:r>
    </w:p>
    <w:p w:rsidR="00DC5ABC" w:rsidRDefault="00DC5ABC" w:rsidP="00DC5ABC">
      <w:pPr>
        <w:rPr>
          <w:b/>
        </w:rPr>
      </w:pPr>
    </w:p>
    <w:p w:rsidR="00DC5ABC" w:rsidRDefault="00DC5ABC" w:rsidP="00DC5ABC">
      <w:pPr>
        <w:rPr>
          <w:b/>
        </w:rPr>
      </w:pPr>
    </w:p>
    <w:p w:rsidR="00DC5ABC" w:rsidRDefault="00DC5ABC" w:rsidP="00DC5ABC">
      <w:pPr>
        <w:rPr>
          <w:b/>
        </w:rPr>
      </w:pPr>
    </w:p>
    <w:p w:rsidR="002F56AB" w:rsidRPr="006639FA" w:rsidRDefault="00DC5ABC" w:rsidP="00DC5ABC">
      <w:pPr>
        <w:rPr>
          <w:b/>
        </w:rPr>
      </w:pPr>
      <w:r>
        <w:rPr>
          <w:b/>
        </w:rPr>
        <w:lastRenderedPageBreak/>
        <w:t xml:space="preserve">                               </w:t>
      </w:r>
      <w:r w:rsidR="002F56AB">
        <w:rPr>
          <w:b/>
        </w:rPr>
        <w:t xml:space="preserve"> </w:t>
      </w:r>
      <w:r w:rsidR="003D2689">
        <w:rPr>
          <w:b/>
        </w:rPr>
        <w:t xml:space="preserve"> </w:t>
      </w:r>
      <w:r w:rsidR="002F56AB">
        <w:rPr>
          <w:b/>
        </w:rPr>
        <w:t xml:space="preserve">6. </w:t>
      </w:r>
      <w:r w:rsidR="002F56AB" w:rsidRPr="006639FA">
        <w:rPr>
          <w:b/>
        </w:rPr>
        <w:t>Направления реализации программы</w:t>
      </w:r>
    </w:p>
    <w:p w:rsidR="003D2689" w:rsidRDefault="002F56AB" w:rsidP="00DC5ABC">
      <w:r>
        <w:t>1.Создание оптимального педагогически организованного пространства проведения учащимися свободного времени.</w:t>
      </w:r>
    </w:p>
    <w:p w:rsidR="002F56AB" w:rsidRDefault="002F56AB" w:rsidP="00DC5ABC">
      <w:r>
        <w:t>2.</w:t>
      </w:r>
      <w:r w:rsidR="000A1679">
        <w:t xml:space="preserve"> </w:t>
      </w:r>
      <w:r>
        <w:t>Проведение  необходимых  для  оптимальной  занятости  учащихся  в  свободное  от учёбы время организационно-управленческих мероприятий.</w:t>
      </w:r>
    </w:p>
    <w:p w:rsidR="00993BAC" w:rsidRDefault="002F56AB" w:rsidP="00DC5ABC">
      <w:r>
        <w:t>3.</w:t>
      </w:r>
      <w:r w:rsidR="000A1679">
        <w:t xml:space="preserve"> </w:t>
      </w:r>
      <w:r>
        <w:t>Совершенствование содержания, форм и методов занятости учащихся в свободное от учёбы время.</w:t>
      </w:r>
    </w:p>
    <w:p w:rsidR="002F56AB" w:rsidRDefault="002F56AB" w:rsidP="00DC5ABC">
      <w:r>
        <w:t>4.</w:t>
      </w:r>
      <w:r w:rsidR="000A1679">
        <w:t xml:space="preserve"> </w:t>
      </w:r>
      <w:r>
        <w:t>Информационная поддержка занятости учащихся в свободное время.</w:t>
      </w:r>
    </w:p>
    <w:p w:rsidR="002F56AB" w:rsidRDefault="002F56AB" w:rsidP="00DC5ABC">
      <w:r>
        <w:t>5.</w:t>
      </w:r>
      <w:r w:rsidR="000A1679">
        <w:t xml:space="preserve"> </w:t>
      </w:r>
      <w:r>
        <w:t>Научно-методическое обеспечение занятости учащихся во внеурочное время.</w:t>
      </w:r>
    </w:p>
    <w:p w:rsidR="002F56AB" w:rsidRDefault="002F56AB" w:rsidP="00DC5ABC">
      <w:r>
        <w:t>6.</w:t>
      </w:r>
      <w:r w:rsidR="000A1679">
        <w:t xml:space="preserve"> </w:t>
      </w:r>
      <w:r>
        <w:t>Совершенствование уровня кадрового обеспечения.</w:t>
      </w:r>
    </w:p>
    <w:p w:rsidR="000A1679" w:rsidRDefault="002F56AB" w:rsidP="00DC5ABC">
      <w:r>
        <w:t>7.</w:t>
      </w:r>
      <w:r w:rsidR="000A1679">
        <w:t xml:space="preserve"> </w:t>
      </w:r>
      <w:r>
        <w:t>Совершенствование материально-технической базы организации досуга учащихся. Программы рассчитаны на 34 ч  (1 раз в неделю) и предполагает равномерное распределение этих часов  по  неделям  и  проведение  регулярных  еженедельных  внеурочных  занятий  со школьниками (5 ч в неделю</w:t>
      </w:r>
      <w:r w:rsidR="003D2689">
        <w:t>)</w:t>
      </w:r>
    </w:p>
    <w:p w:rsidR="000A1679" w:rsidRDefault="003D2689" w:rsidP="00DC5AB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</w:t>
      </w:r>
    </w:p>
    <w:p w:rsidR="000A1679" w:rsidRPr="000A1679" w:rsidRDefault="000A1679" w:rsidP="00DC5AB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7    </w:t>
      </w:r>
      <w:r w:rsidRPr="000A1679">
        <w:rPr>
          <w:rFonts w:eastAsia="Calibri"/>
          <w:b/>
          <w:lang w:eastAsia="en-US"/>
        </w:rPr>
        <w:t xml:space="preserve">План внеурочной деятельности (недельный) </w:t>
      </w:r>
    </w:p>
    <w:p w:rsidR="000A1679" w:rsidRPr="000A1679" w:rsidRDefault="003D2689" w:rsidP="00DC5AB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</w:t>
      </w:r>
      <w:r w:rsidR="000A1679" w:rsidRPr="000A1679">
        <w:rPr>
          <w:rFonts w:eastAsia="Calibri"/>
          <w:b/>
          <w:lang w:eastAsia="en-US"/>
        </w:rPr>
        <w:t>в 5-8 классах МБОУ СОШ № 14</w:t>
      </w:r>
      <w:r>
        <w:rPr>
          <w:rFonts w:eastAsia="Calibri"/>
          <w:b/>
          <w:lang w:eastAsia="en-US"/>
        </w:rPr>
        <w:t xml:space="preserve">    </w:t>
      </w:r>
      <w:r w:rsidR="000A1679" w:rsidRPr="000A1679">
        <w:rPr>
          <w:rFonts w:eastAsia="Calibri"/>
          <w:b/>
          <w:lang w:eastAsia="en-US"/>
        </w:rPr>
        <w:t>на 2018</w:t>
      </w:r>
      <w:r w:rsidR="000A1679" w:rsidRPr="000A1679">
        <w:rPr>
          <w:rFonts w:eastAsia="Calibri"/>
          <w:lang w:eastAsia="en-US"/>
        </w:rPr>
        <w:t>-</w:t>
      </w:r>
      <w:r w:rsidR="000A1679" w:rsidRPr="000A1679">
        <w:rPr>
          <w:rFonts w:eastAsia="Calibri"/>
          <w:b/>
          <w:lang w:eastAsia="en-US"/>
        </w:rPr>
        <w:t xml:space="preserve"> 2019 учебный год </w:t>
      </w:r>
    </w:p>
    <w:p w:rsidR="000A1679" w:rsidRPr="00DC5ABC" w:rsidRDefault="000A1679" w:rsidP="00DC5ABC">
      <w:pPr>
        <w:rPr>
          <w:rFonts w:eastAsia="Calibri"/>
          <w:b/>
          <w:sz w:val="24"/>
          <w:szCs w:val="24"/>
          <w:lang w:eastAsia="en-US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993"/>
        <w:gridCol w:w="4232"/>
        <w:gridCol w:w="1644"/>
      </w:tblGrid>
      <w:tr w:rsidR="000A1679" w:rsidRPr="00DC5ABC" w:rsidTr="00DC5ABC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кол-во часов в неделю</w:t>
            </w:r>
          </w:p>
        </w:tc>
      </w:tr>
      <w:tr w:rsidR="000A1679" w:rsidRPr="00DC5ABC" w:rsidTr="00DC5A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5-8 классы</w:t>
            </w:r>
          </w:p>
        </w:tc>
      </w:tr>
      <w:tr w:rsidR="000A1679" w:rsidRPr="00DC5ABC" w:rsidTr="00DC5ABC">
        <w:trPr>
          <w:trHeight w:val="606"/>
        </w:trPr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«Основы финансовой грамотности»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679" w:rsidRPr="00DC5ABC" w:rsidTr="00DC5A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679" w:rsidRPr="00DC5ABC" w:rsidTr="00DC5ABC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679" w:rsidRPr="00DC5ABC" w:rsidTr="00DC5ABC">
        <w:trPr>
          <w:trHeight w:val="605"/>
        </w:trPr>
        <w:tc>
          <w:tcPr>
            <w:tcW w:w="2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«Основы православной культуры»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679" w:rsidRPr="00DC5ABC" w:rsidTr="00DC5ABC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«Дом, в котором мы живем: человек и окружающая его среда»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679" w:rsidRPr="00DC5ABC" w:rsidTr="00DC5A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«Школа безопасности»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679" w:rsidRPr="00DC5ABC" w:rsidTr="00DC5ABC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679" w:rsidRPr="00DC5ABC" w:rsidTr="00DC5A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«Шахматы»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679" w:rsidRPr="00DC5ABC" w:rsidTr="00DC5A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679" w:rsidRPr="00DC5ABC" w:rsidTr="00DC5A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«Самбо»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679" w:rsidRPr="00DC5ABC" w:rsidTr="00DC5ABC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679" w:rsidRPr="00DC5ABC" w:rsidTr="00DC5AB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«История кубанского казачества»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1679" w:rsidRPr="00DC5ABC" w:rsidTr="00DC5AB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«Традиционная культура кубанского казачества»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79" w:rsidRPr="00DC5ABC" w:rsidRDefault="000A1679" w:rsidP="00DC5AB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A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93BAC" w:rsidRPr="00DC5ABC" w:rsidRDefault="00993BAC" w:rsidP="00DC5ABC">
      <w:pPr>
        <w:rPr>
          <w:b/>
          <w:sz w:val="24"/>
          <w:szCs w:val="24"/>
        </w:rPr>
      </w:pPr>
    </w:p>
    <w:p w:rsidR="00DC5ABC" w:rsidRDefault="00DC5ABC" w:rsidP="00DC5ABC">
      <w:pPr>
        <w:rPr>
          <w:b/>
        </w:rPr>
      </w:pPr>
      <w:r>
        <w:rPr>
          <w:b/>
        </w:rPr>
        <w:t xml:space="preserve">                </w:t>
      </w:r>
      <w:r w:rsidR="00993BAC">
        <w:rPr>
          <w:b/>
        </w:rPr>
        <w:t xml:space="preserve">    </w:t>
      </w:r>
    </w:p>
    <w:p w:rsidR="00DC5ABC" w:rsidRDefault="00DC5ABC" w:rsidP="00DC5ABC">
      <w:pPr>
        <w:rPr>
          <w:b/>
        </w:rPr>
      </w:pPr>
    </w:p>
    <w:p w:rsidR="002F56AB" w:rsidRDefault="00DC5ABC" w:rsidP="00DC5ABC">
      <w:r>
        <w:rPr>
          <w:b/>
        </w:rPr>
        <w:t xml:space="preserve">                     </w:t>
      </w:r>
      <w:r w:rsidR="00993BAC">
        <w:rPr>
          <w:b/>
        </w:rPr>
        <w:t xml:space="preserve"> </w:t>
      </w:r>
      <w:r w:rsidR="000A1679" w:rsidRPr="003D2689">
        <w:rPr>
          <w:b/>
        </w:rPr>
        <w:t xml:space="preserve"> 8.</w:t>
      </w:r>
      <w:r w:rsidR="000A1679">
        <w:t xml:space="preserve">  </w:t>
      </w:r>
      <w:r w:rsidR="002F56AB" w:rsidRPr="000A1679">
        <w:rPr>
          <w:b/>
        </w:rPr>
        <w:t>Формы внеурочной деятельности по направлениям:</w:t>
      </w:r>
    </w:p>
    <w:p w:rsidR="002F56AB" w:rsidRPr="006639FA" w:rsidRDefault="003D2689" w:rsidP="00DC5ABC">
      <w:pPr>
        <w:rPr>
          <w:b/>
        </w:rPr>
      </w:pPr>
      <w:r>
        <w:rPr>
          <w:b/>
        </w:rPr>
        <w:t xml:space="preserve">                                              </w:t>
      </w:r>
      <w:r w:rsidR="000A1679">
        <w:rPr>
          <w:b/>
        </w:rPr>
        <w:t xml:space="preserve">8. </w:t>
      </w:r>
      <w:r w:rsidR="002F56AB" w:rsidRPr="006639FA">
        <w:rPr>
          <w:b/>
        </w:rPr>
        <w:t>1. Духовно-нравственное:·</w:t>
      </w: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222" w:right="229" w:firstLine="707"/>
        <w:rPr>
          <w:spacing w:val="-1"/>
        </w:rPr>
      </w:pPr>
      <w:r w:rsidRPr="00FF603A">
        <w:rPr>
          <w:spacing w:val="-1"/>
        </w:rPr>
        <w:t>Цель</w:t>
      </w:r>
      <w:r w:rsidRPr="00FF603A">
        <w:t xml:space="preserve">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направления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t xml:space="preserve">-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обеспечение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духовно-нравственного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79"/>
        </w:rPr>
        <w:t xml:space="preserve"> </w:t>
      </w:r>
      <w:r w:rsidRPr="00FF603A">
        <w:t>в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единстве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урочной,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4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внешкольной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23"/>
        </w:rPr>
        <w:t xml:space="preserve"> </w:t>
      </w:r>
      <w:r w:rsidRPr="00FF603A">
        <w:t>в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совместной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педагогической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работе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образовательного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учреждения,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семьи</w:t>
      </w:r>
      <w:r w:rsidRPr="00FF603A">
        <w:rPr>
          <w:spacing w:val="31"/>
        </w:rPr>
        <w:t xml:space="preserve"> </w:t>
      </w:r>
      <w:r w:rsidRPr="00FF603A">
        <w:t>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других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институтов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общества;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освоение</w:t>
      </w:r>
      <w:r w:rsidRPr="00FF603A">
        <w:rPr>
          <w:spacing w:val="6"/>
        </w:rPr>
        <w:t xml:space="preserve"> </w:t>
      </w:r>
      <w:r w:rsidRPr="00FF603A">
        <w:t>детьми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духовных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ценностей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мировой</w:t>
      </w:r>
      <w:r w:rsidRPr="00FF603A">
        <w:rPr>
          <w:spacing w:val="5"/>
        </w:rPr>
        <w:t xml:space="preserve"> </w:t>
      </w:r>
      <w:r w:rsidRPr="00FF603A">
        <w:t>и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отечественной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59"/>
        </w:rPr>
        <w:t xml:space="preserve"> </w:t>
      </w:r>
      <w:r w:rsidRPr="00FF603A">
        <w:t>подготовка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42"/>
        </w:rPr>
        <w:t xml:space="preserve"> </w:t>
      </w:r>
      <w:r w:rsidRPr="00FF603A">
        <w:t>к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самостоятельному</w:t>
      </w:r>
      <w:r w:rsidRPr="00FF603A">
        <w:rPr>
          <w:spacing w:val="35"/>
        </w:rPr>
        <w:t xml:space="preserve"> </w:t>
      </w:r>
      <w:r w:rsidRPr="00FF603A">
        <w:t>выбору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нравственного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образа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жизни,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формирование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гуманистического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мировоззрения,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стремления</w:t>
      </w:r>
      <w:r w:rsidRPr="00FF603A">
        <w:rPr>
          <w:spacing w:val="33"/>
        </w:rPr>
        <w:t xml:space="preserve"> </w:t>
      </w:r>
      <w:r w:rsidRPr="00FF603A">
        <w:t>к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самосовершенствованию</w:t>
      </w:r>
      <w:r w:rsidRPr="00FF603A">
        <w:rPr>
          <w:spacing w:val="33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воплощению</w:t>
      </w:r>
      <w:r w:rsidRPr="00FF603A">
        <w:rPr>
          <w:spacing w:val="95"/>
        </w:rPr>
        <w:t xml:space="preserve"> </w:t>
      </w:r>
      <w:r w:rsidRPr="00FF603A">
        <w:rPr>
          <w:spacing w:val="-1"/>
        </w:rPr>
        <w:t>духовных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ценностей</w:t>
      </w:r>
      <w:r w:rsidRPr="00FF603A">
        <w:rPr>
          <w:spacing w:val="10"/>
        </w:rPr>
        <w:t xml:space="preserve"> </w:t>
      </w:r>
      <w:r w:rsidRPr="00FF603A">
        <w:t>в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жизненной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практике.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Направлено</w:t>
      </w:r>
      <w:r w:rsidRPr="00FF603A">
        <w:rPr>
          <w:spacing w:val="9"/>
        </w:rPr>
        <w:t xml:space="preserve"> </w:t>
      </w:r>
      <w:r w:rsidRPr="00FF603A">
        <w:t>на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воспитание</w:t>
      </w:r>
      <w:r w:rsidRPr="00FF603A">
        <w:rPr>
          <w:spacing w:val="8"/>
        </w:rPr>
        <w:t xml:space="preserve"> </w:t>
      </w:r>
      <w:r w:rsidRPr="00FF603A">
        <w:t>в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каждом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ученике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гражданина</w:t>
      </w:r>
      <w:r w:rsidRPr="00FF603A">
        <w:rPr>
          <w:spacing w:val="3"/>
        </w:rPr>
        <w:t xml:space="preserve"> </w:t>
      </w:r>
      <w:r w:rsidRPr="00FF603A">
        <w:t>и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патриота,</w:t>
      </w:r>
      <w:r w:rsidRPr="00FF603A">
        <w:rPr>
          <w:spacing w:val="1"/>
        </w:rPr>
        <w:t xml:space="preserve"> </w:t>
      </w:r>
      <w:r w:rsidRPr="00FF603A">
        <w:t>на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раскрытие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способностей</w:t>
      </w:r>
      <w:r w:rsidRPr="00FF603A">
        <w:rPr>
          <w:spacing w:val="5"/>
        </w:rPr>
        <w:t xml:space="preserve"> </w:t>
      </w:r>
      <w:r w:rsidRPr="00FF603A">
        <w:t>и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талантов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учащихся,</w:t>
      </w:r>
      <w:r w:rsidRPr="00FF603A">
        <w:rPr>
          <w:spacing w:val="4"/>
        </w:rPr>
        <w:t xml:space="preserve"> </w:t>
      </w:r>
      <w:r w:rsidRPr="00FF603A">
        <w:t>подготовку</w:t>
      </w:r>
      <w:r w:rsidRPr="00FF603A">
        <w:rPr>
          <w:spacing w:val="-3"/>
        </w:rPr>
        <w:t xml:space="preserve"> </w:t>
      </w:r>
      <w:r w:rsidRPr="00FF603A">
        <w:t>их</w:t>
      </w:r>
      <w:r w:rsidRPr="00FF603A">
        <w:rPr>
          <w:spacing w:val="6"/>
        </w:rPr>
        <w:t xml:space="preserve"> </w:t>
      </w:r>
      <w:r w:rsidRPr="00FF603A">
        <w:t>к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жизни</w:t>
      </w:r>
      <w:r w:rsidRPr="00FF603A">
        <w:t xml:space="preserve"> в </w:t>
      </w:r>
      <w:r w:rsidRPr="00FF603A">
        <w:rPr>
          <w:spacing w:val="-1"/>
        </w:rPr>
        <w:t>высокотехнологичном конкурентном мире.</w:t>
      </w: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222"/>
      </w:pP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spacing w:before="29"/>
        <w:rPr>
          <w:spacing w:val="-1"/>
        </w:rPr>
      </w:pPr>
      <w:r w:rsidRPr="00FF603A">
        <w:t>-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формирование общечеловеческих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ценностей</w:t>
      </w:r>
      <w:r w:rsidRPr="00FF603A">
        <w:rPr>
          <w:spacing w:val="-2"/>
        </w:rPr>
        <w:t xml:space="preserve"> </w:t>
      </w:r>
      <w:r w:rsidRPr="00FF603A">
        <w:t xml:space="preserve">в </w:t>
      </w:r>
      <w:r w:rsidRPr="00FF603A">
        <w:rPr>
          <w:spacing w:val="-1"/>
        </w:rPr>
        <w:t xml:space="preserve">контексте </w:t>
      </w:r>
      <w:r w:rsidRPr="00FF603A">
        <w:t>формирования</w:t>
      </w:r>
      <w:r w:rsidRPr="00FF603A">
        <w:rPr>
          <w:spacing w:val="2"/>
        </w:rPr>
        <w:t xml:space="preserve"> </w:t>
      </w:r>
      <w:r w:rsidRPr="00FF603A">
        <w:t>у</w:t>
      </w:r>
      <w:r w:rsidRPr="00FF603A">
        <w:rPr>
          <w:spacing w:val="-8"/>
        </w:rPr>
        <w:t xml:space="preserve"> </w:t>
      </w:r>
      <w:r>
        <w:t>обучающихся</w:t>
      </w:r>
      <w:r w:rsidRPr="000A1679">
        <w:rPr>
          <w:spacing w:val="-1"/>
        </w:rPr>
        <w:t xml:space="preserve"> </w:t>
      </w:r>
      <w:r w:rsidRPr="00FF603A">
        <w:rPr>
          <w:spacing w:val="-1"/>
        </w:rPr>
        <w:t>гражданской</w:t>
      </w:r>
      <w:r w:rsidRPr="00FF603A">
        <w:t xml:space="preserve"> </w:t>
      </w:r>
      <w:r w:rsidRPr="00FF603A">
        <w:rPr>
          <w:spacing w:val="-1"/>
        </w:rPr>
        <w:t>идентичности;</w:t>
      </w:r>
    </w:p>
    <w:p w:rsidR="000A1679" w:rsidRPr="00FF603A" w:rsidRDefault="000A1679" w:rsidP="00DC5ABC">
      <w:pPr>
        <w:numPr>
          <w:ilvl w:val="0"/>
          <w:numId w:val="1"/>
        </w:numPr>
        <w:tabs>
          <w:tab w:val="left" w:pos="455"/>
        </w:tabs>
        <w:kinsoku w:val="0"/>
        <w:overflowPunct w:val="0"/>
        <w:autoSpaceDE w:val="0"/>
        <w:autoSpaceDN w:val="0"/>
        <w:adjustRightInd w:val="0"/>
        <w:ind w:right="239" w:firstLine="0"/>
        <w:rPr>
          <w:spacing w:val="-1"/>
        </w:rPr>
      </w:pPr>
      <w:r w:rsidRPr="00FF603A">
        <w:rPr>
          <w:spacing w:val="-1"/>
        </w:rPr>
        <w:t>воспитание</w:t>
      </w:r>
      <w:r w:rsidRPr="00FF603A">
        <w:t xml:space="preserve">   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нравственного,</w:t>
      </w:r>
      <w:r w:rsidRPr="00FF603A">
        <w:t xml:space="preserve">    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ответственного,</w:t>
      </w:r>
      <w:r w:rsidRPr="00FF603A">
        <w:t xml:space="preserve">    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инициативного</w:t>
      </w:r>
      <w:r w:rsidRPr="00FF603A">
        <w:t xml:space="preserve">    </w:t>
      </w:r>
      <w:r w:rsidRPr="00FF603A">
        <w:rPr>
          <w:spacing w:val="4"/>
        </w:rPr>
        <w:t xml:space="preserve"> </w:t>
      </w:r>
      <w:r w:rsidRPr="00FF603A">
        <w:t xml:space="preserve">и    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компетентного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гражданина России;</w:t>
      </w:r>
    </w:p>
    <w:p w:rsidR="000A1679" w:rsidRPr="00FF603A" w:rsidRDefault="000A1679" w:rsidP="00DC5ABC">
      <w:pPr>
        <w:numPr>
          <w:ilvl w:val="0"/>
          <w:numId w:val="1"/>
        </w:numPr>
        <w:tabs>
          <w:tab w:val="left" w:pos="422"/>
        </w:tabs>
        <w:kinsoku w:val="0"/>
        <w:overflowPunct w:val="0"/>
        <w:autoSpaceDE w:val="0"/>
        <w:autoSpaceDN w:val="0"/>
        <w:adjustRightInd w:val="0"/>
        <w:ind w:right="1285" w:firstLine="0"/>
        <w:rPr>
          <w:spacing w:val="-1"/>
        </w:rPr>
      </w:pPr>
      <w:r w:rsidRPr="00FF603A">
        <w:rPr>
          <w:spacing w:val="-1"/>
        </w:rPr>
        <w:t>приобщение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обучающихся</w:t>
      </w:r>
      <w:r w:rsidRPr="00FF603A">
        <w:t xml:space="preserve">  к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культурным</w:t>
      </w:r>
      <w:r w:rsidRPr="00FF603A">
        <w:t xml:space="preserve">  </w:t>
      </w:r>
      <w:r w:rsidRPr="00FF603A">
        <w:rPr>
          <w:spacing w:val="-1"/>
        </w:rPr>
        <w:t>ценностям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своей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этнической</w:t>
      </w:r>
      <w:r w:rsidRPr="00FF603A">
        <w:rPr>
          <w:spacing w:val="60"/>
        </w:rPr>
        <w:t xml:space="preserve"> </w:t>
      </w:r>
      <w:r w:rsidRPr="00FF603A">
        <w:t>или</w:t>
      </w:r>
      <w:r w:rsidRPr="00FF603A">
        <w:rPr>
          <w:spacing w:val="63"/>
        </w:rPr>
        <w:t xml:space="preserve"> </w:t>
      </w:r>
      <w:r w:rsidRPr="00FF603A">
        <w:rPr>
          <w:spacing w:val="-1"/>
        </w:rPr>
        <w:t>социокультурной</w:t>
      </w:r>
      <w:r w:rsidRPr="00FF603A">
        <w:t xml:space="preserve"> </w:t>
      </w:r>
      <w:r w:rsidRPr="00FF603A">
        <w:rPr>
          <w:spacing w:val="-1"/>
        </w:rPr>
        <w:t>группы;</w:t>
      </w:r>
    </w:p>
    <w:p w:rsidR="000A1679" w:rsidRPr="00FF603A" w:rsidRDefault="000A1679" w:rsidP="00DC5ABC">
      <w:pPr>
        <w:numPr>
          <w:ilvl w:val="0"/>
          <w:numId w:val="1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361" w:hanging="139"/>
        <w:rPr>
          <w:spacing w:val="-1"/>
        </w:rPr>
      </w:pPr>
      <w:r w:rsidRPr="00FF603A">
        <w:rPr>
          <w:spacing w:val="-1"/>
        </w:rPr>
        <w:t>сохранение базовых национальных ценностей</w:t>
      </w:r>
      <w:r w:rsidRPr="00FF603A">
        <w:t xml:space="preserve"> </w:t>
      </w:r>
      <w:r w:rsidRPr="00FF603A">
        <w:rPr>
          <w:spacing w:val="-1"/>
        </w:rPr>
        <w:t>российского</w:t>
      </w:r>
      <w:r w:rsidRPr="00FF603A">
        <w:t xml:space="preserve"> </w:t>
      </w:r>
      <w:r w:rsidRPr="00FF603A">
        <w:rPr>
          <w:spacing w:val="-1"/>
        </w:rPr>
        <w:t>общества;</w:t>
      </w:r>
    </w:p>
    <w:p w:rsidR="003D268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222"/>
      </w:pPr>
      <w:r w:rsidRPr="00FF603A">
        <w:rPr>
          <w:spacing w:val="-1"/>
        </w:rPr>
        <w:t xml:space="preserve">последовательное расширение </w:t>
      </w:r>
      <w:r w:rsidRPr="00FF603A">
        <w:t>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укрепление ценностно-смысловой</w:t>
      </w:r>
      <w:r w:rsidRPr="00FF603A">
        <w:t xml:space="preserve"> </w:t>
      </w:r>
      <w:r>
        <w:rPr>
          <w:spacing w:val="-1"/>
        </w:rPr>
        <w:t>сферы личности.</w:t>
      </w:r>
      <w:r w:rsidRPr="00FF603A">
        <w:rPr>
          <w:spacing w:val="99"/>
        </w:rPr>
        <w:t xml:space="preserve"> </w:t>
      </w:r>
      <w:r w:rsidRPr="00616573">
        <w:rPr>
          <w:spacing w:val="-1"/>
        </w:rPr>
        <w:t>Данное</w:t>
      </w:r>
      <w:r w:rsidRPr="00616573">
        <w:t xml:space="preserve"> </w:t>
      </w:r>
      <w:r w:rsidRPr="00616573">
        <w:rPr>
          <w:spacing w:val="12"/>
        </w:rPr>
        <w:t xml:space="preserve"> </w:t>
      </w:r>
      <w:r w:rsidRPr="00616573">
        <w:rPr>
          <w:spacing w:val="-1"/>
        </w:rPr>
        <w:t>направление</w:t>
      </w:r>
      <w:r w:rsidRPr="00616573">
        <w:t xml:space="preserve"> </w:t>
      </w:r>
      <w:r w:rsidRPr="00616573">
        <w:rPr>
          <w:spacing w:val="12"/>
        </w:rPr>
        <w:t xml:space="preserve"> </w:t>
      </w:r>
      <w:r w:rsidRPr="00616573">
        <w:rPr>
          <w:spacing w:val="-1"/>
        </w:rPr>
        <w:t>реализуется</w:t>
      </w:r>
      <w:r w:rsidRPr="00616573">
        <w:t xml:space="preserve"> </w:t>
      </w:r>
      <w:r w:rsidRPr="00616573">
        <w:rPr>
          <w:spacing w:val="13"/>
        </w:rPr>
        <w:t xml:space="preserve"> </w:t>
      </w:r>
      <w:r>
        <w:rPr>
          <w:spacing w:val="-1"/>
        </w:rPr>
        <w:t xml:space="preserve">программой </w:t>
      </w:r>
      <w:r w:rsidRPr="00616573">
        <w:rPr>
          <w:spacing w:val="-1"/>
        </w:rPr>
        <w:t>курсов:</w:t>
      </w:r>
      <w:r w:rsidRPr="00616573">
        <w:t xml:space="preserve"> </w:t>
      </w:r>
      <w:r w:rsidRPr="00616573">
        <w:rPr>
          <w:spacing w:val="16"/>
        </w:rPr>
        <w:t xml:space="preserve"> </w:t>
      </w:r>
      <w:r w:rsidRPr="00616573">
        <w:rPr>
          <w:spacing w:val="-1"/>
        </w:rPr>
        <w:t>«О</w:t>
      </w:r>
      <w:r>
        <w:rPr>
          <w:spacing w:val="-1"/>
        </w:rPr>
        <w:t>сновы православной культуры (ОПК)</w:t>
      </w:r>
      <w:r w:rsidRPr="00616573">
        <w:rPr>
          <w:spacing w:val="-1"/>
        </w:rPr>
        <w:t xml:space="preserve"> </w:t>
      </w:r>
      <w:r>
        <w:rPr>
          <w:spacing w:val="-1"/>
        </w:rPr>
        <w:t>.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851"/>
        <w:gridCol w:w="992"/>
        <w:gridCol w:w="5570"/>
      </w:tblGrid>
      <w:tr w:rsidR="003D2689" w:rsidRPr="003D2689" w:rsidTr="004B170C">
        <w:trPr>
          <w:trHeight w:hRule="exact" w:val="303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689" w:rsidRPr="003D2689" w:rsidRDefault="003D2689" w:rsidP="00DC5ABC">
            <w:pPr>
              <w:numPr>
                <w:ilvl w:val="0"/>
                <w:numId w:val="1"/>
              </w:numPr>
              <w:tabs>
                <w:tab w:val="left" w:pos="362"/>
              </w:tabs>
              <w:kinsoku w:val="0"/>
              <w:overflowPunct w:val="0"/>
              <w:autoSpaceDE w:val="0"/>
              <w:autoSpaceDN w:val="0"/>
              <w:adjustRightInd w:val="0"/>
              <w:ind w:right="226" w:firstLine="0"/>
              <w:rPr>
                <w:spacing w:val="-1"/>
                <w:sz w:val="24"/>
                <w:szCs w:val="24"/>
              </w:rPr>
            </w:pPr>
            <w:r w:rsidRPr="003D2689">
              <w:rPr>
                <w:spacing w:val="-1"/>
                <w:sz w:val="24"/>
                <w:szCs w:val="24"/>
              </w:rPr>
              <w:t>«Основы православной культуры (ОПК) »</w:t>
            </w:r>
            <w:r w:rsidRPr="003D2689">
              <w:rPr>
                <w:spacing w:val="6"/>
                <w:sz w:val="24"/>
                <w:szCs w:val="24"/>
              </w:rPr>
              <w:t xml:space="preserve"> </w:t>
            </w:r>
          </w:p>
          <w:p w:rsidR="003D2689" w:rsidRPr="003D2689" w:rsidRDefault="003D2689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 w:right="10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689" w:rsidRPr="003D2689" w:rsidRDefault="003D2689" w:rsidP="00DC5ABC">
            <w:pPr>
              <w:kinsoku w:val="0"/>
              <w:overflowPunct w:val="0"/>
              <w:autoSpaceDE w:val="0"/>
              <w:autoSpaceDN w:val="0"/>
              <w:adjustRightInd w:val="0"/>
              <w:ind w:left="99"/>
              <w:rPr>
                <w:sz w:val="24"/>
                <w:szCs w:val="24"/>
              </w:rPr>
            </w:pPr>
            <w:r w:rsidRPr="003D2689">
              <w:rPr>
                <w:spacing w:val="-1"/>
                <w:sz w:val="24"/>
                <w:szCs w:val="24"/>
              </w:rPr>
              <w:t>5-8</w:t>
            </w:r>
            <w:r w:rsidRPr="003D2689">
              <w:rPr>
                <w:sz w:val="24"/>
                <w:szCs w:val="24"/>
              </w:rPr>
              <w:t xml:space="preserve"> кл.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689" w:rsidRPr="003D2689" w:rsidRDefault="003D2689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rPr>
                <w:sz w:val="24"/>
                <w:szCs w:val="24"/>
              </w:rPr>
            </w:pPr>
            <w:r w:rsidRPr="003D2689">
              <w:rPr>
                <w:sz w:val="24"/>
                <w:szCs w:val="24"/>
              </w:rPr>
              <w:t xml:space="preserve">34 </w:t>
            </w:r>
            <w:r w:rsidRPr="003D2689">
              <w:rPr>
                <w:spacing w:val="-1"/>
                <w:sz w:val="24"/>
                <w:szCs w:val="24"/>
              </w:rPr>
              <w:t>часа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689" w:rsidRPr="003D2689" w:rsidRDefault="003D2689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 w:right="102"/>
              <w:rPr>
                <w:sz w:val="24"/>
                <w:szCs w:val="24"/>
              </w:rPr>
            </w:pPr>
            <w:r w:rsidRPr="003D2689">
              <w:rPr>
                <w:spacing w:val="-1"/>
                <w:sz w:val="24"/>
                <w:szCs w:val="24"/>
              </w:rPr>
              <w:t>Основные</w:t>
            </w:r>
            <w:r w:rsidRPr="003D2689">
              <w:rPr>
                <w:spacing w:val="5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формы</w:t>
            </w:r>
            <w:r w:rsidRPr="003D2689">
              <w:rPr>
                <w:spacing w:val="6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организации</w:t>
            </w:r>
            <w:r w:rsidRPr="003D2689">
              <w:rPr>
                <w:spacing w:val="7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занятий:</w:t>
            </w:r>
            <w:r w:rsidRPr="003D2689">
              <w:rPr>
                <w:spacing w:val="7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кружок.</w:t>
            </w:r>
            <w:r w:rsidRPr="003D2689">
              <w:rPr>
                <w:spacing w:val="39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Курс</w:t>
            </w:r>
            <w:r w:rsidRPr="003D2689">
              <w:rPr>
                <w:spacing w:val="49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является</w:t>
            </w:r>
            <w:r w:rsidRPr="003D2689">
              <w:rPr>
                <w:spacing w:val="52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составной</w:t>
            </w:r>
            <w:r w:rsidRPr="003D2689">
              <w:rPr>
                <w:spacing w:val="51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частью</w:t>
            </w:r>
            <w:r w:rsidRPr="003D2689">
              <w:rPr>
                <w:spacing w:val="50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программы</w:t>
            </w:r>
            <w:r w:rsidRPr="003D2689">
              <w:rPr>
                <w:spacing w:val="49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образования</w:t>
            </w:r>
            <w:r w:rsidRPr="003D2689">
              <w:rPr>
                <w:spacing w:val="38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кубанских школьников</w:t>
            </w:r>
            <w:r w:rsidRPr="003D2689">
              <w:rPr>
                <w:spacing w:val="37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и</w:t>
            </w:r>
            <w:r w:rsidRPr="003D2689">
              <w:rPr>
                <w:spacing w:val="39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дает</w:t>
            </w:r>
            <w:r w:rsidRPr="003D2689">
              <w:rPr>
                <w:spacing w:val="51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возможность</w:t>
            </w:r>
            <w:r w:rsidRPr="003D2689">
              <w:rPr>
                <w:spacing w:val="41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развивать</w:t>
            </w:r>
            <w:r w:rsidRPr="003D2689">
              <w:rPr>
                <w:spacing w:val="41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в</w:t>
            </w:r>
            <w:r w:rsidRPr="003D2689">
              <w:rPr>
                <w:spacing w:val="40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ребенке</w:t>
            </w:r>
            <w:r w:rsidRPr="003D2689">
              <w:rPr>
                <w:spacing w:val="39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интеллект,</w:t>
            </w:r>
            <w:r w:rsidRPr="003D2689">
              <w:rPr>
                <w:spacing w:val="51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воспитывать</w:t>
            </w:r>
            <w:r w:rsidRPr="003D2689">
              <w:rPr>
                <w:spacing w:val="36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в</w:t>
            </w:r>
            <w:r w:rsidRPr="003D2689">
              <w:rPr>
                <w:spacing w:val="35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нем</w:t>
            </w:r>
            <w:r w:rsidRPr="003D2689">
              <w:rPr>
                <w:spacing w:val="35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духовность,</w:t>
            </w:r>
            <w:r w:rsidRPr="003D2689">
              <w:rPr>
                <w:spacing w:val="35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формировать</w:t>
            </w:r>
            <w:r w:rsidRPr="003D2689">
              <w:rPr>
                <w:spacing w:val="53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восприятие</w:t>
            </w:r>
            <w:r w:rsidRPr="003D2689">
              <w:rPr>
                <w:spacing w:val="15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проблем</w:t>
            </w:r>
            <w:r w:rsidRPr="003D2689">
              <w:rPr>
                <w:spacing w:val="15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экологии</w:t>
            </w:r>
            <w:r w:rsidRPr="003D2689">
              <w:rPr>
                <w:spacing w:val="15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и</w:t>
            </w:r>
            <w:r w:rsidRPr="003D2689">
              <w:rPr>
                <w:spacing w:val="17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культуры</w:t>
            </w:r>
            <w:r w:rsidRPr="003D2689">
              <w:rPr>
                <w:spacing w:val="18"/>
                <w:sz w:val="24"/>
                <w:szCs w:val="24"/>
              </w:rPr>
              <w:t xml:space="preserve"> </w:t>
            </w:r>
            <w:r w:rsidRPr="003D2689">
              <w:rPr>
                <w:sz w:val="24"/>
                <w:szCs w:val="24"/>
              </w:rPr>
              <w:t>на</w:t>
            </w:r>
            <w:r w:rsidRPr="003D2689">
              <w:rPr>
                <w:spacing w:val="22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примере</w:t>
            </w:r>
            <w:r w:rsidRPr="003D2689">
              <w:rPr>
                <w:spacing w:val="27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Краснодарского края</w:t>
            </w:r>
            <w:r w:rsidRPr="003D2689">
              <w:rPr>
                <w:sz w:val="24"/>
                <w:szCs w:val="24"/>
              </w:rPr>
              <w:t>, его духовности,</w:t>
            </w:r>
            <w:r w:rsidRPr="003D2689">
              <w:rPr>
                <w:spacing w:val="37"/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являющегося</w:t>
            </w:r>
            <w:r w:rsidRPr="003D2689">
              <w:rPr>
                <w:sz w:val="24"/>
                <w:szCs w:val="24"/>
              </w:rPr>
              <w:t xml:space="preserve"> </w:t>
            </w:r>
            <w:r w:rsidRPr="003D2689">
              <w:rPr>
                <w:spacing w:val="-1"/>
                <w:sz w:val="24"/>
                <w:szCs w:val="24"/>
              </w:rPr>
              <w:t>культурным, экономическим и духовным центром Кубани</w:t>
            </w:r>
          </w:p>
        </w:tc>
      </w:tr>
    </w:tbl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222"/>
        <w:sectPr w:rsidR="000A1679" w:rsidRPr="00FF603A" w:rsidSect="00993BAC">
          <w:pgSz w:w="11910" w:h="16840"/>
          <w:pgMar w:top="1418" w:right="570" w:bottom="0" w:left="1480" w:header="720" w:footer="720" w:gutter="0"/>
          <w:cols w:space="720" w:equalWidth="0">
            <w:col w:w="9810"/>
          </w:cols>
          <w:noEndnote/>
        </w:sectPr>
      </w:pPr>
    </w:p>
    <w:p w:rsidR="000A1679" w:rsidRPr="00616573" w:rsidRDefault="000A1679" w:rsidP="00DC5ABC">
      <w:pPr>
        <w:tabs>
          <w:tab w:val="left" w:pos="362"/>
        </w:tabs>
        <w:kinsoku w:val="0"/>
        <w:overflowPunct w:val="0"/>
        <w:autoSpaceDE w:val="0"/>
        <w:autoSpaceDN w:val="0"/>
        <w:adjustRightInd w:val="0"/>
        <w:ind w:right="226"/>
        <w:rPr>
          <w:spacing w:val="-1"/>
        </w:rPr>
      </w:pPr>
    </w:p>
    <w:p w:rsidR="000A1679" w:rsidRDefault="000A1679" w:rsidP="00DC5ABC">
      <w:pPr>
        <w:kinsoku w:val="0"/>
        <w:overflowPunct w:val="0"/>
        <w:autoSpaceDE w:val="0"/>
        <w:autoSpaceDN w:val="0"/>
        <w:adjustRightInd w:val="0"/>
        <w:spacing w:before="29"/>
        <w:ind w:right="239"/>
      </w:pPr>
    </w:p>
    <w:p w:rsidR="003D2689" w:rsidRDefault="003D2689" w:rsidP="00DC5ABC">
      <w:pPr>
        <w:kinsoku w:val="0"/>
        <w:overflowPunct w:val="0"/>
        <w:autoSpaceDE w:val="0"/>
        <w:autoSpaceDN w:val="0"/>
        <w:adjustRightInd w:val="0"/>
        <w:spacing w:before="29"/>
        <w:ind w:left="222" w:right="239"/>
      </w:pP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spacing w:before="29"/>
        <w:ind w:left="222" w:right="239"/>
        <w:rPr>
          <w:spacing w:val="-1"/>
        </w:rPr>
      </w:pPr>
      <w:r w:rsidRPr="00FF603A">
        <w:t xml:space="preserve">По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итогам</w:t>
      </w:r>
      <w:r w:rsidRPr="00FF603A">
        <w:t xml:space="preserve">  </w:t>
      </w:r>
      <w:r w:rsidRPr="00FF603A">
        <w:rPr>
          <w:spacing w:val="15"/>
        </w:rPr>
        <w:t xml:space="preserve"> </w:t>
      </w:r>
      <w:r w:rsidRPr="00FF603A">
        <w:t xml:space="preserve">внеурочной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 </w:t>
      </w:r>
      <w:r w:rsidRPr="00FF603A">
        <w:rPr>
          <w:spacing w:val="14"/>
        </w:rPr>
        <w:t xml:space="preserve"> </w:t>
      </w:r>
      <w:r w:rsidRPr="00FF603A">
        <w:t xml:space="preserve">проводятся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конкурсы,</w:t>
      </w:r>
      <w:r w:rsidRPr="00FF603A">
        <w:t xml:space="preserve">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выставки,</w:t>
      </w:r>
      <w:r w:rsidRPr="00FF603A">
        <w:t xml:space="preserve">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классные</w:t>
      </w:r>
      <w:r w:rsidRPr="00FF603A">
        <w:rPr>
          <w:spacing w:val="36"/>
        </w:rPr>
        <w:t xml:space="preserve"> </w:t>
      </w:r>
      <w:r w:rsidRPr="00FF603A">
        <w:t>и</w:t>
      </w:r>
      <w:r w:rsidRPr="00FF603A">
        <w:rPr>
          <w:spacing w:val="68"/>
        </w:rPr>
        <w:t xml:space="preserve"> </w:t>
      </w:r>
      <w:r w:rsidRPr="00FF603A">
        <w:t>школьные</w:t>
      </w:r>
      <w:r w:rsidRPr="00FF603A">
        <w:rPr>
          <w:spacing w:val="-2"/>
        </w:rPr>
        <w:t xml:space="preserve"> </w:t>
      </w:r>
      <w:r w:rsidRPr="00FF603A">
        <w:t xml:space="preserve">события, </w:t>
      </w:r>
      <w:r w:rsidRPr="00FF603A">
        <w:rPr>
          <w:spacing w:val="-1"/>
        </w:rPr>
        <w:t>социальные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проекты.</w:t>
      </w:r>
    </w:p>
    <w:p w:rsidR="00993BAC" w:rsidRDefault="000A1679" w:rsidP="00DC5ABC">
      <w:pPr>
        <w:rPr>
          <w:b/>
        </w:rPr>
      </w:pPr>
      <w:r w:rsidRPr="006639FA">
        <w:rPr>
          <w:b/>
        </w:rPr>
        <w:t xml:space="preserve"> </w:t>
      </w:r>
      <w:r>
        <w:rPr>
          <w:b/>
        </w:rPr>
        <w:t xml:space="preserve">  </w:t>
      </w:r>
      <w:r w:rsidR="003D2689">
        <w:rPr>
          <w:b/>
        </w:rPr>
        <w:t xml:space="preserve">                               </w:t>
      </w:r>
    </w:p>
    <w:p w:rsidR="000A1679" w:rsidRDefault="00993BAC" w:rsidP="00DC5ABC">
      <w:r>
        <w:rPr>
          <w:b/>
        </w:rPr>
        <w:t xml:space="preserve">                                        </w:t>
      </w:r>
      <w:r w:rsidR="003D2689">
        <w:rPr>
          <w:b/>
        </w:rPr>
        <w:t xml:space="preserve"> </w:t>
      </w:r>
      <w:r w:rsidR="000A1679">
        <w:rPr>
          <w:b/>
        </w:rPr>
        <w:t xml:space="preserve">8. </w:t>
      </w:r>
      <w:r w:rsidR="000A1679" w:rsidRPr="006639FA">
        <w:rPr>
          <w:b/>
        </w:rPr>
        <w:t xml:space="preserve">2. </w:t>
      </w:r>
      <w:r w:rsidR="000A1679" w:rsidRPr="00FF603A">
        <w:rPr>
          <w:b/>
          <w:bCs/>
        </w:rPr>
        <w:t>Социальное</w:t>
      </w:r>
      <w:r w:rsidR="000A1679" w:rsidRPr="00FF603A">
        <w:rPr>
          <w:b/>
          <w:bCs/>
          <w:spacing w:val="-1"/>
        </w:rPr>
        <w:t xml:space="preserve"> направление</w:t>
      </w: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222" w:right="228" w:firstLine="707"/>
        <w:rPr>
          <w:spacing w:val="-1"/>
        </w:rPr>
      </w:pPr>
      <w:r w:rsidRPr="00FF603A">
        <w:rPr>
          <w:spacing w:val="-1"/>
        </w:rPr>
        <w:t>Целью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данного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направления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является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активизация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внутренних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резервов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способствующих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успешному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освоению</w:t>
      </w:r>
      <w:r w:rsidRPr="00FF603A">
        <w:rPr>
          <w:spacing w:val="48"/>
        </w:rPr>
        <w:t xml:space="preserve"> </w:t>
      </w:r>
      <w:r w:rsidRPr="00FF603A">
        <w:t>нового</w:t>
      </w:r>
      <w:r w:rsidRPr="00FF603A">
        <w:rPr>
          <w:spacing w:val="23"/>
        </w:rPr>
        <w:t xml:space="preserve"> </w:t>
      </w:r>
      <w:r w:rsidRPr="00FF603A">
        <w:t>социального</w:t>
      </w:r>
      <w:r w:rsidRPr="00FF603A">
        <w:rPr>
          <w:spacing w:val="47"/>
        </w:rPr>
        <w:t xml:space="preserve"> </w:t>
      </w:r>
      <w:r w:rsidRPr="00FF603A">
        <w:t>опыта</w:t>
      </w:r>
      <w:r w:rsidRPr="00FF603A">
        <w:rPr>
          <w:spacing w:val="46"/>
        </w:rPr>
        <w:t xml:space="preserve"> </w:t>
      </w:r>
      <w:r w:rsidRPr="00FF603A">
        <w:t>на</w:t>
      </w:r>
      <w:r w:rsidRPr="00FF603A">
        <w:rPr>
          <w:spacing w:val="74"/>
        </w:rPr>
        <w:t xml:space="preserve"> </w:t>
      </w:r>
      <w:r w:rsidRPr="00FF603A">
        <w:rPr>
          <w:spacing w:val="-1"/>
        </w:rPr>
        <w:t>ступени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образования,</w:t>
      </w:r>
      <w:r w:rsidRPr="00FF603A">
        <w:rPr>
          <w:spacing w:val="52"/>
        </w:rPr>
        <w:t xml:space="preserve"> </w:t>
      </w:r>
      <w:r w:rsidRPr="00FF603A">
        <w:t>в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формировании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коммуникативных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компетенций,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необходимых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для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эффективного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взаимодействия</w:t>
      </w:r>
      <w:r w:rsidRPr="00FF603A">
        <w:rPr>
          <w:spacing w:val="9"/>
        </w:rPr>
        <w:t xml:space="preserve"> </w:t>
      </w:r>
      <w:r w:rsidRPr="00FF603A">
        <w:t>в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социуме.</w:t>
      </w:r>
      <w:r w:rsidRPr="00FF603A">
        <w:rPr>
          <w:spacing w:val="11"/>
        </w:rPr>
        <w:t xml:space="preserve"> </w:t>
      </w:r>
      <w:r w:rsidRPr="00FF603A">
        <w:t>Данное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направление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помогает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детям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освоить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разнообразные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способы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деятельности: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трудовые,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игровые,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художественные,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двигательные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умения,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развить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активность</w:t>
      </w:r>
      <w:r w:rsidRPr="00FF603A">
        <w:rPr>
          <w:spacing w:val="12"/>
        </w:rPr>
        <w:t xml:space="preserve"> </w:t>
      </w:r>
      <w:r w:rsidRPr="00FF603A">
        <w:t>и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пробудить</w:t>
      </w:r>
      <w:r w:rsidRPr="00FF603A">
        <w:rPr>
          <w:spacing w:val="85"/>
        </w:rPr>
        <w:t xml:space="preserve"> </w:t>
      </w:r>
      <w:r w:rsidRPr="00FF603A">
        <w:rPr>
          <w:spacing w:val="-1"/>
        </w:rPr>
        <w:t>стремление</w:t>
      </w:r>
      <w:r w:rsidRPr="00FF603A">
        <w:rPr>
          <w:spacing w:val="32"/>
        </w:rPr>
        <w:t xml:space="preserve"> </w:t>
      </w:r>
      <w:r w:rsidRPr="00FF603A">
        <w:t>к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самостоятельности</w:t>
      </w:r>
      <w:r w:rsidRPr="00FF603A">
        <w:rPr>
          <w:spacing w:val="31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творчеству.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Создание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условий</w:t>
      </w:r>
      <w:r w:rsidRPr="00FF603A">
        <w:rPr>
          <w:spacing w:val="34"/>
        </w:rPr>
        <w:t xml:space="preserve"> </w:t>
      </w:r>
      <w:r w:rsidRPr="00FF603A">
        <w:t>для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перевода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обучающегося</w:t>
      </w:r>
      <w:r w:rsidRPr="00FF603A">
        <w:rPr>
          <w:spacing w:val="50"/>
        </w:rPr>
        <w:t xml:space="preserve"> </w:t>
      </w:r>
      <w:r w:rsidRPr="00FF603A">
        <w:t>в</w:t>
      </w:r>
      <w:r w:rsidRPr="00FF603A">
        <w:rPr>
          <w:spacing w:val="51"/>
        </w:rPr>
        <w:t xml:space="preserve"> </w:t>
      </w:r>
      <w:r w:rsidRPr="00FF603A">
        <w:t>позицию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активного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члена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гражданского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общества,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способного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самоопределяться</w:t>
      </w:r>
      <w:r w:rsidRPr="00FF603A">
        <w:rPr>
          <w:spacing w:val="59"/>
        </w:rPr>
        <w:t xml:space="preserve"> </w:t>
      </w:r>
      <w:r w:rsidRPr="00FF603A">
        <w:t>на</w:t>
      </w:r>
      <w:r w:rsidRPr="00FF603A">
        <w:rPr>
          <w:spacing w:val="58"/>
        </w:rPr>
        <w:t xml:space="preserve"> </w:t>
      </w:r>
      <w:r w:rsidRPr="00FF603A">
        <w:t>основе</w:t>
      </w:r>
      <w:r w:rsidRPr="00FF603A">
        <w:rPr>
          <w:spacing w:val="58"/>
        </w:rPr>
        <w:t xml:space="preserve"> </w:t>
      </w:r>
      <w:r w:rsidRPr="00FF603A">
        <w:t>ценностей,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вырабатывать</w:t>
      </w:r>
      <w:r w:rsidRPr="00FF603A">
        <w:t xml:space="preserve"> </w:t>
      </w:r>
      <w:r w:rsidRPr="00FF603A">
        <w:rPr>
          <w:spacing w:val="-1"/>
        </w:rPr>
        <w:t>собственное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понимание</w:t>
      </w:r>
      <w:r w:rsidRPr="00FF603A">
        <w:rPr>
          <w:spacing w:val="58"/>
        </w:rPr>
        <w:t xml:space="preserve"> </w:t>
      </w:r>
      <w:r w:rsidRPr="00FF603A">
        <w:t xml:space="preserve">и </w:t>
      </w:r>
      <w:r w:rsidRPr="00FF603A">
        <w:rPr>
          <w:spacing w:val="-1"/>
        </w:rPr>
        <w:t>цели,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разрабатывать</w:t>
      </w:r>
      <w:r w:rsidRPr="00FF603A">
        <w:t xml:space="preserve"> </w:t>
      </w:r>
      <w:r w:rsidRPr="00FF603A">
        <w:rPr>
          <w:spacing w:val="-1"/>
        </w:rPr>
        <w:t>проекты</w:t>
      </w:r>
      <w:r w:rsidRPr="00FF603A">
        <w:t xml:space="preserve"> </w:t>
      </w:r>
      <w:r w:rsidRPr="00FF603A">
        <w:rPr>
          <w:spacing w:val="-1"/>
        </w:rPr>
        <w:t>преобразования</w:t>
      </w:r>
      <w:r w:rsidRPr="00FF603A">
        <w:t xml:space="preserve"> </w:t>
      </w:r>
      <w:r w:rsidRPr="00FF603A">
        <w:rPr>
          <w:spacing w:val="-1"/>
        </w:rPr>
        <w:t>общества,</w:t>
      </w:r>
      <w:r w:rsidRPr="00FF603A">
        <w:t xml:space="preserve"> </w:t>
      </w:r>
      <w:r w:rsidRPr="00FF603A">
        <w:rPr>
          <w:spacing w:val="-1"/>
        </w:rPr>
        <w:t>реализовывать</w:t>
      </w:r>
      <w:r w:rsidRPr="00FF603A">
        <w:t xml:space="preserve"> </w:t>
      </w:r>
      <w:r w:rsidRPr="00FF603A">
        <w:rPr>
          <w:spacing w:val="-1"/>
        </w:rPr>
        <w:t>данные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проекты.</w:t>
      </w: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222"/>
      </w:pP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0A1679" w:rsidRPr="00FF603A" w:rsidRDefault="000A1679" w:rsidP="00DC5ABC">
      <w:pPr>
        <w:numPr>
          <w:ilvl w:val="0"/>
          <w:numId w:val="2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right="923" w:firstLine="0"/>
        <w:rPr>
          <w:spacing w:val="-1"/>
        </w:rPr>
      </w:pPr>
      <w:r w:rsidRPr="00FF603A">
        <w:rPr>
          <w:spacing w:val="-1"/>
        </w:rPr>
        <w:t>формирование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психологической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культуры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t xml:space="preserve">и  </w:t>
      </w:r>
      <w:r w:rsidRPr="00FF603A">
        <w:rPr>
          <w:spacing w:val="-1"/>
        </w:rPr>
        <w:t>коммуникативой</w:t>
      </w:r>
      <w:r w:rsidRPr="00FF603A">
        <w:t xml:space="preserve">  </w:t>
      </w:r>
      <w:r w:rsidRPr="00FF603A">
        <w:rPr>
          <w:spacing w:val="-1"/>
        </w:rPr>
        <w:t>компетенции</w:t>
      </w:r>
      <w:r w:rsidRPr="00FF603A">
        <w:t xml:space="preserve">  для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обеспечения</w:t>
      </w:r>
      <w:r w:rsidRPr="00FF603A">
        <w:t xml:space="preserve"> </w:t>
      </w:r>
      <w:r w:rsidRPr="00FF603A">
        <w:rPr>
          <w:spacing w:val="-1"/>
        </w:rPr>
        <w:t>эффективного</w:t>
      </w:r>
      <w:r w:rsidRPr="00FF603A">
        <w:t xml:space="preserve"> и </w:t>
      </w:r>
      <w:r w:rsidRPr="00FF603A">
        <w:rPr>
          <w:spacing w:val="-1"/>
        </w:rPr>
        <w:t>безопасного</w:t>
      </w:r>
      <w:r w:rsidRPr="00FF603A">
        <w:t xml:space="preserve"> </w:t>
      </w:r>
      <w:r w:rsidRPr="00FF603A">
        <w:rPr>
          <w:spacing w:val="-1"/>
        </w:rPr>
        <w:t>взаимодействия</w:t>
      </w:r>
      <w:r w:rsidRPr="00FF603A">
        <w:t xml:space="preserve"> в </w:t>
      </w:r>
      <w:r w:rsidRPr="00FF603A">
        <w:rPr>
          <w:spacing w:val="-1"/>
        </w:rPr>
        <w:t>социуме;</w:t>
      </w:r>
    </w:p>
    <w:p w:rsidR="000A1679" w:rsidRPr="00FF603A" w:rsidRDefault="000A1679" w:rsidP="00DC5ABC">
      <w:pPr>
        <w:numPr>
          <w:ilvl w:val="0"/>
          <w:numId w:val="2"/>
        </w:numPr>
        <w:tabs>
          <w:tab w:val="left" w:pos="422"/>
        </w:tabs>
        <w:kinsoku w:val="0"/>
        <w:overflowPunct w:val="0"/>
        <w:autoSpaceDE w:val="0"/>
        <w:autoSpaceDN w:val="0"/>
        <w:adjustRightInd w:val="0"/>
        <w:ind w:right="685" w:firstLine="0"/>
        <w:rPr>
          <w:spacing w:val="-1"/>
        </w:rPr>
      </w:pPr>
      <w:r w:rsidRPr="00FF603A">
        <w:rPr>
          <w:spacing w:val="-1"/>
        </w:rPr>
        <w:t>формирование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способности</w:t>
      </w:r>
      <w:r w:rsidRPr="00FF603A">
        <w:t xml:space="preserve">  </w:t>
      </w:r>
      <w:r w:rsidRPr="00FF603A">
        <w:rPr>
          <w:spacing w:val="-1"/>
        </w:rPr>
        <w:t>обучающегося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сознательно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выстраивать</w:t>
      </w:r>
      <w:r w:rsidRPr="00FF603A">
        <w:rPr>
          <w:spacing w:val="60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оценивать</w:t>
      </w:r>
      <w:r w:rsidRPr="00FF603A">
        <w:rPr>
          <w:spacing w:val="81"/>
        </w:rPr>
        <w:t xml:space="preserve"> </w:t>
      </w:r>
      <w:r w:rsidRPr="00FF603A">
        <w:t xml:space="preserve">отношения в </w:t>
      </w:r>
      <w:r w:rsidRPr="00FF603A">
        <w:rPr>
          <w:spacing w:val="-1"/>
        </w:rPr>
        <w:t>социуме;</w:t>
      </w:r>
    </w:p>
    <w:p w:rsidR="000A1679" w:rsidRPr="00FF603A" w:rsidRDefault="000A1679" w:rsidP="00DC5ABC">
      <w:pPr>
        <w:numPr>
          <w:ilvl w:val="0"/>
          <w:numId w:val="2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361" w:hanging="139"/>
        <w:rPr>
          <w:spacing w:val="-1"/>
        </w:rPr>
      </w:pPr>
      <w:r w:rsidRPr="00FF603A">
        <w:rPr>
          <w:spacing w:val="-1"/>
        </w:rPr>
        <w:t xml:space="preserve">становление гуманистических </w:t>
      </w:r>
      <w:r w:rsidRPr="00FF603A">
        <w:t xml:space="preserve">и </w:t>
      </w:r>
      <w:r w:rsidRPr="00FF603A">
        <w:rPr>
          <w:spacing w:val="-1"/>
        </w:rPr>
        <w:t>демократических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ценностных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ориентаций;</w:t>
      </w:r>
    </w:p>
    <w:p w:rsidR="000A1679" w:rsidRPr="00FF603A" w:rsidRDefault="000A1679" w:rsidP="00DC5ABC">
      <w:pPr>
        <w:numPr>
          <w:ilvl w:val="0"/>
          <w:numId w:val="2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361" w:hanging="139"/>
      </w:pPr>
      <w:r w:rsidRPr="00FF603A">
        <w:rPr>
          <w:spacing w:val="-1"/>
        </w:rPr>
        <w:t>формирование основы культуры</w:t>
      </w:r>
      <w:r w:rsidRPr="00FF603A">
        <w:t xml:space="preserve"> </w:t>
      </w:r>
      <w:r w:rsidRPr="00FF603A">
        <w:rPr>
          <w:spacing w:val="-1"/>
        </w:rPr>
        <w:t>межэтнического</w:t>
      </w:r>
      <w:r w:rsidRPr="00FF603A">
        <w:t xml:space="preserve"> общения;</w:t>
      </w:r>
    </w:p>
    <w:p w:rsidR="000A1679" w:rsidRPr="000A1679" w:rsidRDefault="000A1679" w:rsidP="00DC5ABC">
      <w:pPr>
        <w:numPr>
          <w:ilvl w:val="0"/>
          <w:numId w:val="2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361" w:hanging="139"/>
        <w:rPr>
          <w:spacing w:val="-1"/>
        </w:rPr>
      </w:pPr>
      <w:r w:rsidRPr="00FF603A">
        <w:rPr>
          <w:spacing w:val="-1"/>
        </w:rPr>
        <w:t>формирование отношения</w:t>
      </w:r>
      <w:r w:rsidRPr="00FF603A">
        <w:t xml:space="preserve"> к </w:t>
      </w:r>
      <w:r w:rsidRPr="00FF603A">
        <w:rPr>
          <w:spacing w:val="-1"/>
        </w:rPr>
        <w:t>семье как</w:t>
      </w:r>
      <w:r w:rsidRPr="00FF603A">
        <w:t xml:space="preserve"> к </w:t>
      </w:r>
      <w:r w:rsidRPr="00FF603A">
        <w:rPr>
          <w:spacing w:val="-1"/>
        </w:rPr>
        <w:t>основе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российского</w:t>
      </w:r>
      <w:r w:rsidRPr="00FF603A">
        <w:t xml:space="preserve"> </w:t>
      </w:r>
      <w:r w:rsidRPr="00FF603A">
        <w:rPr>
          <w:spacing w:val="-1"/>
        </w:rPr>
        <w:t>общества;</w:t>
      </w:r>
    </w:p>
    <w:p w:rsidR="000A1679" w:rsidRDefault="000A1679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  <w:r w:rsidRPr="00616573">
        <w:rPr>
          <w:spacing w:val="-1"/>
        </w:rPr>
        <w:t>Данное</w:t>
      </w:r>
      <w:r w:rsidRPr="00616573">
        <w:t xml:space="preserve"> </w:t>
      </w:r>
      <w:r w:rsidRPr="00616573">
        <w:rPr>
          <w:spacing w:val="32"/>
        </w:rPr>
        <w:t xml:space="preserve"> </w:t>
      </w:r>
      <w:r w:rsidRPr="00616573">
        <w:rPr>
          <w:spacing w:val="-1"/>
        </w:rPr>
        <w:t>направление</w:t>
      </w:r>
      <w:r w:rsidRPr="00616573">
        <w:t xml:space="preserve"> </w:t>
      </w:r>
      <w:r w:rsidRPr="00616573">
        <w:rPr>
          <w:spacing w:val="34"/>
        </w:rPr>
        <w:t xml:space="preserve"> </w:t>
      </w:r>
      <w:r w:rsidRPr="00616573">
        <w:rPr>
          <w:spacing w:val="-1"/>
        </w:rPr>
        <w:t>реализуется</w:t>
      </w:r>
      <w:r w:rsidRPr="00616573">
        <w:t xml:space="preserve"> </w:t>
      </w:r>
      <w:r w:rsidRPr="00616573">
        <w:rPr>
          <w:spacing w:val="35"/>
        </w:rPr>
        <w:t xml:space="preserve"> </w:t>
      </w:r>
      <w:r w:rsidRPr="00616573">
        <w:rPr>
          <w:spacing w:val="-1"/>
        </w:rPr>
        <w:t>программами</w:t>
      </w:r>
      <w:r w:rsidRPr="00616573">
        <w:t xml:space="preserve"> </w:t>
      </w:r>
      <w:r w:rsidRPr="00616573">
        <w:rPr>
          <w:spacing w:val="40"/>
        </w:rPr>
        <w:t xml:space="preserve"> </w:t>
      </w:r>
      <w:r w:rsidRPr="00616573">
        <w:rPr>
          <w:spacing w:val="-1"/>
        </w:rPr>
        <w:t>нелинейных</w:t>
      </w:r>
      <w:r w:rsidRPr="00616573">
        <w:rPr>
          <w:spacing w:val="18"/>
        </w:rPr>
        <w:t xml:space="preserve"> </w:t>
      </w:r>
      <w:r w:rsidRPr="00616573">
        <w:t>курсов:</w:t>
      </w:r>
      <w:r w:rsidRPr="00616573">
        <w:rPr>
          <w:spacing w:val="19"/>
        </w:rPr>
        <w:t xml:space="preserve"> </w:t>
      </w:r>
      <w:r w:rsidRPr="00616573">
        <w:rPr>
          <w:spacing w:val="-1"/>
        </w:rPr>
        <w:t>«</w:t>
      </w:r>
      <w:r>
        <w:rPr>
          <w:spacing w:val="-1"/>
        </w:rPr>
        <w:t>Жизнь без опасностей</w:t>
      </w:r>
      <w:r w:rsidRPr="00616573">
        <w:rPr>
          <w:spacing w:val="-1"/>
        </w:rPr>
        <w:t>», «</w:t>
      </w:r>
      <w:r>
        <w:rPr>
          <w:spacing w:val="-1"/>
        </w:rPr>
        <w:t>Юный эколог</w:t>
      </w:r>
      <w:r w:rsidRPr="00616573">
        <w:rPr>
          <w:spacing w:val="-1"/>
        </w:rPr>
        <w:t>»</w:t>
      </w:r>
    </w:p>
    <w:p w:rsidR="003D2689" w:rsidRDefault="003D2689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</w:p>
    <w:p w:rsidR="003D2689" w:rsidRDefault="003D2689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</w:p>
    <w:p w:rsidR="00DC5ABC" w:rsidRPr="000A1679" w:rsidRDefault="00DC5ABC" w:rsidP="00DC5ABC">
      <w:pPr>
        <w:kinsoku w:val="0"/>
        <w:overflowPunct w:val="0"/>
        <w:autoSpaceDE w:val="0"/>
        <w:autoSpaceDN w:val="0"/>
        <w:adjustRightInd w:val="0"/>
        <w:ind w:left="222" w:right="226"/>
        <w:rPr>
          <w:spacing w:val="-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1"/>
        <w:gridCol w:w="979"/>
        <w:gridCol w:w="995"/>
        <w:gridCol w:w="5227"/>
      </w:tblGrid>
      <w:tr w:rsidR="000A1679" w:rsidRPr="00FF603A" w:rsidTr="00D5076E">
        <w:trPr>
          <w:trHeight w:hRule="exact" w:val="147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/>
            </w:pPr>
            <w:r>
              <w:rPr>
                <w:spacing w:val="-1"/>
              </w:rPr>
              <w:t>«Школа без опасностей»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99"/>
            </w:pPr>
            <w:r>
              <w:rPr>
                <w:spacing w:val="-1"/>
              </w:rPr>
              <w:t>5</w:t>
            </w:r>
            <w:r w:rsidRPr="00FF603A">
              <w:rPr>
                <w:spacing w:val="-1"/>
              </w:rPr>
              <w:t>-4</w:t>
            </w:r>
            <w:r w:rsidRPr="00FF603A">
              <w:t xml:space="preserve"> кл.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 w:right="104"/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5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Курс</w:t>
            </w:r>
            <w:r w:rsidRPr="00FF603A">
              <w:t xml:space="preserve">  </w:t>
            </w:r>
            <w:r w:rsidRPr="00FF603A">
              <w:rPr>
                <w:spacing w:val="58"/>
              </w:rPr>
              <w:t xml:space="preserve"> </w:t>
            </w:r>
            <w:r w:rsidRPr="00FF603A">
              <w:rPr>
                <w:spacing w:val="-1"/>
              </w:rPr>
              <w:t>направлен</w:t>
            </w:r>
            <w:r w:rsidRPr="00FF603A">
              <w:t xml:space="preserve">  </w:t>
            </w:r>
            <w:r w:rsidRPr="00FF603A">
              <w:rPr>
                <w:spacing w:val="60"/>
              </w:rPr>
              <w:t xml:space="preserve"> </w:t>
            </w:r>
            <w:r w:rsidRPr="00FF603A">
              <w:t xml:space="preserve">на  </w:t>
            </w:r>
            <w:r w:rsidRPr="00FF603A">
              <w:rPr>
                <w:spacing w:val="58"/>
              </w:rPr>
              <w:t xml:space="preserve"> </w:t>
            </w:r>
            <w:r w:rsidRPr="00FF603A">
              <w:rPr>
                <w:spacing w:val="-1"/>
              </w:rPr>
              <w:t>гармоничное</w:t>
            </w:r>
            <w:r>
              <w:t xml:space="preserve"> , духовное </w:t>
            </w:r>
            <w:r w:rsidRPr="00FF603A">
              <w:rPr>
                <w:spacing w:val="-1"/>
              </w:rPr>
              <w:t>развитие</w:t>
            </w:r>
            <w:r>
              <w:rPr>
                <w:spacing w:val="-1"/>
              </w:rPr>
              <w:t>, формирование безопасное поведения</w:t>
            </w:r>
          </w:p>
        </w:tc>
      </w:tr>
    </w:tbl>
    <w:p w:rsidR="00993BAC" w:rsidRDefault="00993BAC" w:rsidP="00DC5ABC">
      <w:pPr>
        <w:kinsoku w:val="0"/>
        <w:overflowPunct w:val="0"/>
        <w:autoSpaceDE w:val="0"/>
        <w:autoSpaceDN w:val="0"/>
        <w:adjustRightInd w:val="0"/>
        <w:spacing w:before="75"/>
        <w:ind w:right="226"/>
        <w:rPr>
          <w:rFonts w:ascii="Calibri" w:hAnsi="Calibri" w:cs="Calibri"/>
          <w:w w:val="95"/>
        </w:rPr>
      </w:pPr>
    </w:p>
    <w:tbl>
      <w:tblPr>
        <w:tblpPr w:leftFromText="180" w:rightFromText="180" w:vertAnchor="text" w:horzAnchor="margin" w:tblpX="137" w:tblpY="-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7"/>
        <w:gridCol w:w="976"/>
        <w:gridCol w:w="992"/>
        <w:gridCol w:w="5211"/>
      </w:tblGrid>
      <w:tr w:rsidR="000A1679" w:rsidRPr="00FF603A" w:rsidTr="000A1679">
        <w:trPr>
          <w:trHeight w:hRule="exact" w:val="3406"/>
        </w:trPr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222" w:right="226"/>
            </w:pPr>
            <w:r>
              <w:t>«Дом, в котором мы живем: человек и окружающая его среда»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autoSpaceDE w:val="0"/>
              <w:autoSpaceDN w:val="0"/>
              <w:adjustRightInd w:val="0"/>
            </w:pPr>
            <w:r>
              <w:t xml:space="preserve">  5-8</w:t>
            </w:r>
            <w:r w:rsidRPr="00FF603A">
              <w:t xml:space="preserve"> 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autoSpaceDE w:val="0"/>
              <w:autoSpaceDN w:val="0"/>
              <w:adjustRightInd w:val="0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 w:right="105"/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5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Программа</w:t>
            </w:r>
            <w:r w:rsidRPr="00FF603A">
              <w:rPr>
                <w:spacing w:val="22"/>
              </w:rPr>
              <w:t xml:space="preserve"> </w:t>
            </w:r>
            <w:r w:rsidRPr="00FF603A">
              <w:rPr>
                <w:spacing w:val="-1"/>
              </w:rPr>
              <w:t>является</w:t>
            </w:r>
            <w:r w:rsidRPr="00FF603A">
              <w:rPr>
                <w:spacing w:val="11"/>
              </w:rPr>
              <w:t xml:space="preserve"> </w:t>
            </w:r>
            <w:r w:rsidRPr="00FF603A">
              <w:rPr>
                <w:spacing w:val="-1"/>
              </w:rPr>
              <w:t>целостным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интегрированным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курсом,</w:t>
            </w:r>
            <w:r w:rsidRPr="00FF603A">
              <w:rPr>
                <w:spacing w:val="40"/>
              </w:rPr>
              <w:t xml:space="preserve"> </w:t>
            </w:r>
            <w:r w:rsidRPr="00FF603A">
              <w:t>который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включает</w:t>
            </w:r>
            <w:r w:rsidRPr="00FF603A">
              <w:rPr>
                <w:spacing w:val="41"/>
              </w:rPr>
              <w:t xml:space="preserve"> </w:t>
            </w:r>
            <w:r w:rsidRPr="00FF603A">
              <w:t>в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себя</w:t>
            </w:r>
            <w:r>
              <w:rPr>
                <w:spacing w:val="-1"/>
              </w:rPr>
              <w:t xml:space="preserve"> знания о законах природы, охраны природы</w:t>
            </w:r>
            <w:r w:rsidRPr="00FF603A">
              <w:rPr>
                <w:spacing w:val="-1"/>
              </w:rPr>
              <w:t>.</w:t>
            </w:r>
            <w:r w:rsidRPr="00FF603A">
              <w:rPr>
                <w:spacing w:val="38"/>
              </w:rPr>
              <w:t xml:space="preserve"> </w:t>
            </w:r>
            <w:r w:rsidRPr="00FF603A">
              <w:t>Программа</w:t>
            </w:r>
            <w:r w:rsidRPr="00FF603A">
              <w:rPr>
                <w:spacing w:val="29"/>
              </w:rPr>
              <w:t xml:space="preserve"> </w:t>
            </w:r>
            <w:r w:rsidRPr="00FF603A">
              <w:rPr>
                <w:spacing w:val="-1"/>
              </w:rPr>
              <w:t>формируют</w:t>
            </w:r>
            <w:r w:rsidRPr="00FF603A">
              <w:rPr>
                <w:spacing w:val="2"/>
              </w:rPr>
              <w:t xml:space="preserve"> </w:t>
            </w:r>
            <w:r w:rsidRPr="00FF603A">
              <w:t>у</w:t>
            </w:r>
            <w:r w:rsidRPr="00FF603A">
              <w:rPr>
                <w:spacing w:val="-1"/>
              </w:rPr>
              <w:t xml:space="preserve"> обучающихся</w:t>
            </w:r>
            <w:r w:rsidRPr="00FF603A">
              <w:rPr>
                <w:spacing w:val="54"/>
              </w:rPr>
              <w:t xml:space="preserve"> </w:t>
            </w:r>
            <w:r w:rsidRPr="00FF603A">
              <w:rPr>
                <w:spacing w:val="-1"/>
              </w:rPr>
              <w:t>представления</w:t>
            </w:r>
            <w:r w:rsidRPr="00FF603A">
              <w:rPr>
                <w:spacing w:val="6"/>
              </w:rPr>
              <w:t xml:space="preserve"> </w:t>
            </w:r>
            <w:r w:rsidRPr="00FF603A">
              <w:t>о</w:t>
            </w:r>
            <w:r w:rsidRPr="00FF603A">
              <w:rPr>
                <w:spacing w:val="6"/>
              </w:rPr>
              <w:t xml:space="preserve"> </w:t>
            </w:r>
            <w:r>
              <w:rPr>
                <w:spacing w:val="-1"/>
              </w:rPr>
              <w:t>связи экологического здоровья человека и экологии окружающей среды</w:t>
            </w:r>
          </w:p>
        </w:tc>
      </w:tr>
    </w:tbl>
    <w:p w:rsidR="000A1679" w:rsidRDefault="000A1679" w:rsidP="00DC5ABC">
      <w:pPr>
        <w:kinsoku w:val="0"/>
        <w:overflowPunct w:val="0"/>
        <w:autoSpaceDE w:val="0"/>
        <w:autoSpaceDN w:val="0"/>
        <w:adjustRightInd w:val="0"/>
        <w:spacing w:before="75"/>
        <w:ind w:right="226"/>
        <w:rPr>
          <w:rFonts w:ascii="Calibri" w:hAnsi="Calibri" w:cs="Calibri"/>
          <w:w w:val="95"/>
        </w:rPr>
      </w:pP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spacing w:before="29"/>
        <w:ind w:left="222" w:right="239"/>
        <w:rPr>
          <w:spacing w:val="-1"/>
        </w:rPr>
      </w:pPr>
      <w:r w:rsidRPr="00FF603A">
        <w:t xml:space="preserve">По   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итогам</w:t>
      </w:r>
      <w:r w:rsidRPr="00FF603A">
        <w:t xml:space="preserve">   </w:t>
      </w:r>
      <w:r w:rsidRPr="00FF603A">
        <w:rPr>
          <w:spacing w:val="8"/>
        </w:rPr>
        <w:t xml:space="preserve"> </w:t>
      </w:r>
      <w:r w:rsidRPr="00FF603A">
        <w:t xml:space="preserve">внеурочной 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проводятся</w:t>
      </w:r>
      <w:r w:rsidRPr="00FF603A">
        <w:t xml:space="preserve">   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конкурсы,</w:t>
      </w:r>
      <w:r w:rsidRPr="00FF603A">
        <w:t xml:space="preserve">   </w:t>
      </w:r>
      <w:r w:rsidRPr="00FF603A">
        <w:rPr>
          <w:spacing w:val="11"/>
        </w:rPr>
        <w:t xml:space="preserve"> </w:t>
      </w:r>
      <w:r w:rsidRPr="00FF603A">
        <w:t>научно-практ</w:t>
      </w:r>
      <w:r>
        <w:t>и</w:t>
      </w:r>
      <w:r w:rsidRPr="00FF603A">
        <w:t>ческие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конференции,</w:t>
      </w:r>
      <w:r w:rsidRPr="00FF603A">
        <w:t xml:space="preserve">  </w:t>
      </w:r>
      <w:r w:rsidRPr="00FF603A">
        <w:rPr>
          <w:spacing w:val="-1"/>
        </w:rPr>
        <w:t>социальные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проекты,</w:t>
      </w:r>
      <w:r w:rsidRPr="00FF603A">
        <w:t xml:space="preserve"> </w:t>
      </w:r>
      <w:r w:rsidRPr="00FF603A">
        <w:rPr>
          <w:spacing w:val="-1"/>
        </w:rPr>
        <w:t>защита проектов</w:t>
      </w:r>
      <w:r w:rsidRPr="00FF603A">
        <w:t xml:space="preserve"> и </w:t>
      </w:r>
      <w:r w:rsidRPr="00FF603A">
        <w:rPr>
          <w:spacing w:val="-1"/>
        </w:rPr>
        <w:t>их</w:t>
      </w:r>
      <w:r w:rsidRPr="00FF603A">
        <w:rPr>
          <w:spacing w:val="2"/>
        </w:rPr>
        <w:t xml:space="preserve"> </w:t>
      </w:r>
      <w:r>
        <w:rPr>
          <w:spacing w:val="-1"/>
        </w:rPr>
        <w:t>демонстрация, экологические акции.</w:t>
      </w:r>
    </w:p>
    <w:p w:rsidR="00993BAC" w:rsidRDefault="000A1679" w:rsidP="00DC5ABC">
      <w:pPr>
        <w:rPr>
          <w:b/>
        </w:rPr>
      </w:pPr>
      <w:r>
        <w:rPr>
          <w:b/>
        </w:rPr>
        <w:t xml:space="preserve"> </w:t>
      </w:r>
      <w:r w:rsidR="003D2689">
        <w:rPr>
          <w:b/>
        </w:rPr>
        <w:t xml:space="preserve">                                        </w:t>
      </w:r>
    </w:p>
    <w:p w:rsidR="000A1679" w:rsidRPr="000A1679" w:rsidRDefault="00993BAC" w:rsidP="00DC5ABC">
      <w:r>
        <w:rPr>
          <w:b/>
        </w:rPr>
        <w:t xml:space="preserve">                                                 </w:t>
      </w:r>
      <w:r w:rsidR="003D2689">
        <w:rPr>
          <w:b/>
        </w:rPr>
        <w:t xml:space="preserve"> </w:t>
      </w:r>
      <w:r w:rsidR="000A1679">
        <w:rPr>
          <w:b/>
        </w:rPr>
        <w:t xml:space="preserve"> 8</w:t>
      </w:r>
      <w:r w:rsidR="000A1679" w:rsidRPr="006639FA">
        <w:rPr>
          <w:b/>
        </w:rPr>
        <w:t>.3. Общекультурное</w:t>
      </w:r>
      <w:r w:rsidR="000A1679">
        <w:t>:</w:t>
      </w:r>
    </w:p>
    <w:p w:rsidR="000A1679" w:rsidRDefault="000A1679" w:rsidP="00DC5ABC">
      <w:pPr>
        <w:kinsoku w:val="0"/>
        <w:overflowPunct w:val="0"/>
        <w:autoSpaceDE w:val="0"/>
        <w:autoSpaceDN w:val="0"/>
        <w:adjustRightInd w:val="0"/>
        <w:ind w:left="222" w:right="225" w:firstLine="359"/>
        <w:rPr>
          <w:spacing w:val="27"/>
        </w:rPr>
      </w:pPr>
      <w:r w:rsidRPr="00FF603A">
        <w:rPr>
          <w:spacing w:val="-1"/>
        </w:rPr>
        <w:t>Цель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направления</w:t>
      </w:r>
      <w:r w:rsidRPr="00FF603A">
        <w:rPr>
          <w:spacing w:val="33"/>
        </w:rPr>
        <w:t xml:space="preserve"> </w:t>
      </w:r>
      <w:r w:rsidRPr="00FF603A">
        <w:rPr>
          <w:rFonts w:ascii="Calibri" w:hAnsi="Calibri" w:cs="Calibri"/>
        </w:rPr>
        <w:t>-</w:t>
      </w:r>
      <w:r w:rsidRPr="00FF603A">
        <w:rPr>
          <w:rFonts w:ascii="Calibri" w:hAnsi="Calibri" w:cs="Calibri"/>
          <w:spacing w:val="30"/>
        </w:rPr>
        <w:t xml:space="preserve"> </w:t>
      </w:r>
      <w:r w:rsidRPr="00FF603A">
        <w:rPr>
          <w:spacing w:val="-1"/>
        </w:rPr>
        <w:t>формирование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ценностного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отношения</w:t>
      </w:r>
      <w:r w:rsidRPr="00FF603A">
        <w:rPr>
          <w:spacing w:val="30"/>
        </w:rPr>
        <w:t xml:space="preserve"> </w:t>
      </w:r>
      <w:r w:rsidRPr="00FF603A">
        <w:t>к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прекрасному,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представлений</w:t>
      </w:r>
      <w:r w:rsidRPr="00FF603A">
        <w:rPr>
          <w:spacing w:val="69"/>
        </w:rPr>
        <w:t xml:space="preserve"> </w:t>
      </w:r>
      <w:r w:rsidRPr="00FF603A">
        <w:t>об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эстетических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идеалах</w:t>
      </w:r>
      <w:r w:rsidRPr="00FF603A">
        <w:rPr>
          <w:spacing w:val="41"/>
        </w:rPr>
        <w:t xml:space="preserve"> </w:t>
      </w:r>
      <w:r w:rsidRPr="00FF603A">
        <w:t>и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ценностях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воспитание</w:t>
      </w:r>
      <w:r w:rsidRPr="00FF603A">
        <w:rPr>
          <w:spacing w:val="27"/>
        </w:rPr>
        <w:t xml:space="preserve"> </w:t>
      </w: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142" w:right="225"/>
        <w:rPr>
          <w:spacing w:val="-1"/>
        </w:rPr>
      </w:pPr>
      <w:r w:rsidRPr="00FF603A">
        <w:rPr>
          <w:spacing w:val="-1"/>
        </w:rPr>
        <w:t>способности</w:t>
      </w:r>
      <w:r w:rsidRPr="00FF603A">
        <w:rPr>
          <w:spacing w:val="26"/>
        </w:rPr>
        <w:t xml:space="preserve"> </w:t>
      </w:r>
      <w:r w:rsidRPr="00FF603A">
        <w:t>к</w:t>
      </w:r>
      <w:r w:rsidRPr="00FF603A">
        <w:rPr>
          <w:spacing w:val="26"/>
        </w:rPr>
        <w:t xml:space="preserve"> </w:t>
      </w:r>
      <w:r w:rsidRPr="00FF603A">
        <w:t>духовному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развитию,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нравственному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самосовершенствованию,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формированию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ценностных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ориентаций,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развитие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обшей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знакомство</w:t>
      </w:r>
      <w:r w:rsidRPr="00FF603A">
        <w:rPr>
          <w:spacing w:val="20"/>
        </w:rPr>
        <w:t xml:space="preserve"> </w:t>
      </w:r>
      <w:r w:rsidRPr="00FF603A">
        <w:t>с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общечеловеческими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ценностями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мировой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духовными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ценностями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отечественной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нравственно-этическими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ценностями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многонационального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народа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России</w:t>
      </w:r>
      <w:r w:rsidRPr="00FF603A">
        <w:rPr>
          <w:spacing w:val="36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народов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других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стран.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Данное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направление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ориентирует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детей</w:t>
      </w:r>
      <w:r w:rsidRPr="00FF603A">
        <w:rPr>
          <w:spacing w:val="15"/>
        </w:rPr>
        <w:t xml:space="preserve"> </w:t>
      </w:r>
      <w:r w:rsidRPr="00FF603A">
        <w:t>на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доброжелательное,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бережное,</w:t>
      </w:r>
      <w:r w:rsidRPr="00FF603A">
        <w:rPr>
          <w:spacing w:val="14"/>
        </w:rPr>
        <w:t xml:space="preserve"> </w:t>
      </w:r>
      <w:r w:rsidRPr="00FF603A">
        <w:t>заботливое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отношение</w:t>
      </w:r>
      <w:r w:rsidRPr="00FF603A">
        <w:rPr>
          <w:spacing w:val="13"/>
        </w:rPr>
        <w:t xml:space="preserve"> </w:t>
      </w:r>
      <w:r w:rsidRPr="00FF603A">
        <w:t>к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миру,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формирование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активной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жизненной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позиции,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лидерских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качеств,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организаторских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умений</w:t>
      </w:r>
      <w:r w:rsidRPr="00FF603A">
        <w:t xml:space="preserve"> и </w:t>
      </w:r>
      <w:r w:rsidRPr="00FF603A">
        <w:rPr>
          <w:spacing w:val="-1"/>
        </w:rPr>
        <w:t>навыков.</w:t>
      </w: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142" w:right="228" w:firstLine="56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142" w:right="228" w:firstLine="56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142" w:right="228" w:firstLine="56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142" w:right="228" w:firstLine="56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142" w:right="228" w:firstLine="566"/>
        <w:rPr>
          <w:spacing w:val="-1"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142" w:right="228" w:firstLine="566"/>
        <w:rPr>
          <w:spacing w:val="-1"/>
        </w:rPr>
      </w:pP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ind w:left="142" w:right="228" w:firstLine="566"/>
      </w:pPr>
      <w:r w:rsidRPr="00FF603A">
        <w:rPr>
          <w:spacing w:val="-1"/>
        </w:rPr>
        <w:t>Предполагает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развитие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эмоционально-образного</w:t>
      </w:r>
      <w:r w:rsidRPr="00FF603A">
        <w:rPr>
          <w:spacing w:val="30"/>
        </w:rPr>
        <w:t xml:space="preserve"> </w:t>
      </w:r>
      <w:r w:rsidRPr="00FF603A">
        <w:t>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художественно-творческого</w:t>
      </w:r>
      <w:r w:rsidRPr="00FF603A">
        <w:rPr>
          <w:spacing w:val="103"/>
        </w:rPr>
        <w:t xml:space="preserve"> </w:t>
      </w:r>
      <w:r w:rsidRPr="00FF603A">
        <w:rPr>
          <w:spacing w:val="-1"/>
        </w:rPr>
        <w:t>мышления</w:t>
      </w:r>
      <w:r w:rsidRPr="00FF603A">
        <w:rPr>
          <w:spacing w:val="14"/>
        </w:rPr>
        <w:t xml:space="preserve"> </w:t>
      </w:r>
      <w:r w:rsidRPr="00FF603A">
        <w:t>во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14"/>
        </w:rPr>
        <w:t xml:space="preserve"> </w:t>
      </w:r>
      <w:r w:rsidRPr="00FF603A">
        <w:rPr>
          <w:spacing w:val="-2"/>
        </w:rPr>
        <w:t>что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позволяет</w:t>
      </w:r>
      <w:r w:rsidRPr="00FF603A">
        <w:rPr>
          <w:spacing w:val="17"/>
        </w:rPr>
        <w:t xml:space="preserve"> </w:t>
      </w:r>
      <w:r w:rsidRPr="00FF603A">
        <w:rPr>
          <w:spacing w:val="-2"/>
        </w:rPr>
        <w:t>учащимся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ощущать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свою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принадлежность</w:t>
      </w:r>
      <w:r w:rsidRPr="00FF603A">
        <w:t xml:space="preserve"> к </w:t>
      </w:r>
      <w:r w:rsidRPr="00FF603A">
        <w:rPr>
          <w:spacing w:val="-1"/>
        </w:rPr>
        <w:t>национальной</w:t>
      </w:r>
      <w:r w:rsidRPr="00FF603A">
        <w:t xml:space="preserve"> </w:t>
      </w:r>
      <w:r w:rsidRPr="00FF603A">
        <w:rPr>
          <w:spacing w:val="-1"/>
        </w:rPr>
        <w:t>культуре,</w:t>
      </w:r>
      <w:r w:rsidRPr="00FF603A">
        <w:t xml:space="preserve"> </w:t>
      </w:r>
      <w:r w:rsidRPr="00FF603A">
        <w:rPr>
          <w:spacing w:val="-1"/>
        </w:rPr>
        <w:t>повышает</w:t>
      </w:r>
      <w:r w:rsidRPr="00FF603A">
        <w:t xml:space="preserve"> </w:t>
      </w:r>
      <w:r w:rsidRPr="00FF603A">
        <w:rPr>
          <w:spacing w:val="-1"/>
        </w:rPr>
        <w:t>чувство</w:t>
      </w:r>
      <w:r w:rsidRPr="00FF603A">
        <w:t xml:space="preserve"> </w:t>
      </w:r>
      <w:r w:rsidRPr="00FF603A">
        <w:rPr>
          <w:spacing w:val="-1"/>
        </w:rPr>
        <w:t>личной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самодостаточности..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0A1679" w:rsidRPr="00FF603A" w:rsidRDefault="000A1679" w:rsidP="00DC5ABC">
      <w:pPr>
        <w:numPr>
          <w:ilvl w:val="0"/>
          <w:numId w:val="3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142" w:firstLine="0"/>
      </w:pPr>
      <w:r w:rsidRPr="00FF603A">
        <w:rPr>
          <w:spacing w:val="-1"/>
        </w:rPr>
        <w:t>формирование ценностных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ориентаций</w:t>
      </w:r>
      <w:r w:rsidRPr="00FF603A">
        <w:t xml:space="preserve"> </w:t>
      </w:r>
      <w:r w:rsidRPr="00FF603A">
        <w:rPr>
          <w:spacing w:val="-1"/>
        </w:rPr>
        <w:t>общечеловеческого</w:t>
      </w:r>
      <w:r w:rsidRPr="00FF603A">
        <w:t xml:space="preserve"> содержания;</w:t>
      </w:r>
    </w:p>
    <w:p w:rsidR="000A1679" w:rsidRPr="00FF603A" w:rsidRDefault="000A1679" w:rsidP="00DC5ABC">
      <w:pPr>
        <w:numPr>
          <w:ilvl w:val="0"/>
          <w:numId w:val="3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142" w:firstLine="0"/>
        <w:rPr>
          <w:spacing w:val="-1"/>
        </w:rPr>
      </w:pPr>
      <w:r w:rsidRPr="00FF603A">
        <w:rPr>
          <w:spacing w:val="-1"/>
        </w:rPr>
        <w:t>становление активной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жизненной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позиции;</w:t>
      </w:r>
    </w:p>
    <w:p w:rsidR="000A1679" w:rsidRPr="00943C4C" w:rsidRDefault="000A1679" w:rsidP="00DC5ABC">
      <w:pPr>
        <w:numPr>
          <w:ilvl w:val="0"/>
          <w:numId w:val="3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142" w:right="226" w:firstLine="0"/>
        <w:rPr>
          <w:spacing w:val="-2"/>
        </w:rPr>
      </w:pPr>
      <w:r w:rsidRPr="00FF603A">
        <w:rPr>
          <w:spacing w:val="-1"/>
        </w:rPr>
        <w:t>воспитание основ</w:t>
      </w:r>
      <w:r w:rsidRPr="00FF603A">
        <w:t xml:space="preserve"> </w:t>
      </w:r>
      <w:r w:rsidRPr="00FF603A">
        <w:rPr>
          <w:spacing w:val="-1"/>
        </w:rPr>
        <w:t>правовой,</w:t>
      </w:r>
      <w:r w:rsidRPr="00FF603A">
        <w:t xml:space="preserve"> </w:t>
      </w:r>
      <w:r w:rsidRPr="00FF603A">
        <w:rPr>
          <w:spacing w:val="-1"/>
        </w:rPr>
        <w:t>эстетической,</w:t>
      </w:r>
      <w:r w:rsidRPr="00FF603A">
        <w:t xml:space="preserve"> </w:t>
      </w:r>
      <w:r w:rsidRPr="00FF603A">
        <w:rPr>
          <w:spacing w:val="-1"/>
        </w:rPr>
        <w:t>физической</w:t>
      </w:r>
      <w:r>
        <w:rPr>
          <w:spacing w:val="-2"/>
        </w:rPr>
        <w:t xml:space="preserve">, духовной культуры </w:t>
      </w:r>
      <w:r w:rsidRPr="00FF603A">
        <w:rPr>
          <w:spacing w:val="-1"/>
        </w:rPr>
        <w:t>культуры.</w:t>
      </w:r>
      <w:r w:rsidRPr="00FF603A">
        <w:rPr>
          <w:spacing w:val="85"/>
        </w:rPr>
        <w:t xml:space="preserve"> </w:t>
      </w:r>
      <w:r w:rsidRPr="00FF603A">
        <w:rPr>
          <w:spacing w:val="-1"/>
        </w:rPr>
        <w:t>Данное</w:t>
      </w:r>
      <w:r w:rsidRPr="00FF603A">
        <w:t xml:space="preserve">  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направление</w:t>
      </w:r>
      <w:r w:rsidRPr="00FF603A">
        <w:t xml:space="preserve">  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реализуется</w:t>
      </w:r>
      <w:r w:rsidRPr="00FF603A">
        <w:t xml:space="preserve">   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программами</w:t>
      </w:r>
      <w:r w:rsidRPr="00FF603A">
        <w:t xml:space="preserve">   </w:t>
      </w:r>
      <w:r w:rsidRPr="00FF603A">
        <w:rPr>
          <w:spacing w:val="30"/>
        </w:rPr>
        <w:t xml:space="preserve"> </w:t>
      </w:r>
      <w:r w:rsidRPr="00FF603A">
        <w:t xml:space="preserve"> 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курсов:</w:t>
      </w:r>
      <w:r w:rsidRPr="00FF603A">
        <w:t xml:space="preserve"> </w:t>
      </w:r>
    </w:p>
    <w:p w:rsidR="00271AAC" w:rsidRPr="00DC5ABC" w:rsidRDefault="000A1679" w:rsidP="00DC5ABC">
      <w:p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142" w:right="226"/>
        <w:rPr>
          <w:spacing w:val="24"/>
        </w:rPr>
      </w:pPr>
      <w:r>
        <w:t>«</w:t>
      </w:r>
      <w:r w:rsidR="00271AAC">
        <w:t xml:space="preserve">Традиционная культура </w:t>
      </w:r>
      <w:r>
        <w:t>кубанского казачества», «История кубанского казачества»</w:t>
      </w:r>
      <w:r w:rsidRPr="00FF603A">
        <w:t xml:space="preserve">  </w:t>
      </w:r>
      <w:r w:rsidRPr="00FF603A">
        <w:rPr>
          <w:spacing w:val="24"/>
        </w:rPr>
        <w:t xml:space="preserve"> 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123"/>
        <w:gridCol w:w="1280"/>
        <w:gridCol w:w="4808"/>
      </w:tblGrid>
      <w:tr w:rsidR="000A1679" w:rsidRPr="00FF603A" w:rsidTr="00D5076E">
        <w:trPr>
          <w:trHeight w:hRule="exact" w:val="376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/>
            </w:pPr>
            <w:r>
              <w:t>«</w:t>
            </w:r>
            <w:r w:rsidR="00271AAC">
              <w:t xml:space="preserve">Традиционная культура </w:t>
            </w:r>
            <w:r>
              <w:t>кубанского казачества»,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/>
            </w:pPr>
            <w:r>
              <w:rPr>
                <w:spacing w:val="-1"/>
              </w:rPr>
              <w:t xml:space="preserve">5-8 </w:t>
            </w:r>
            <w:r w:rsidR="000A1679" w:rsidRPr="00FF603A">
              <w:t xml:space="preserve"> кл.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 w:right="104"/>
              <w:rPr>
                <w:spacing w:val="-1"/>
              </w:rPr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39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35"/>
              </w:rPr>
              <w:t xml:space="preserve"> </w:t>
            </w:r>
            <w:r>
              <w:rPr>
                <w:spacing w:val="-1"/>
              </w:rPr>
              <w:t>кружок</w:t>
            </w:r>
          </w:p>
          <w:p w:rsidR="000A1679" w:rsidRPr="00FF603A" w:rsidRDefault="000A1679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 w:right="103"/>
            </w:pPr>
            <w:r w:rsidRPr="00FF603A">
              <w:rPr>
                <w:spacing w:val="-1"/>
              </w:rPr>
              <w:t>Курс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направлен</w:t>
            </w:r>
            <w:r w:rsidRPr="00FF603A">
              <w:rPr>
                <w:spacing w:val="7"/>
              </w:rPr>
              <w:t xml:space="preserve"> </w:t>
            </w:r>
            <w:r w:rsidRPr="00FF603A">
              <w:t>на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эстетическое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воспитание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обучающихся,</w:t>
            </w:r>
            <w:r w:rsidRPr="00FF603A">
              <w:rPr>
                <w:spacing w:val="18"/>
              </w:rPr>
              <w:t xml:space="preserve"> </w:t>
            </w:r>
            <w:r>
              <w:t xml:space="preserve">уважительное отношение к культурным традициям кубанских казаков, </w:t>
            </w:r>
            <w:r w:rsidRPr="00FF603A">
              <w:rPr>
                <w:spacing w:val="2"/>
              </w:rPr>
              <w:t xml:space="preserve"> </w:t>
            </w:r>
            <w:r w:rsidRPr="00FF603A">
              <w:rPr>
                <w:spacing w:val="-1"/>
              </w:rPr>
              <w:t>развивает</w:t>
            </w:r>
            <w:r w:rsidRPr="00FF603A">
              <w:rPr>
                <w:spacing w:val="33"/>
              </w:rPr>
              <w:t xml:space="preserve"> </w:t>
            </w:r>
            <w:r w:rsidRPr="00FF603A">
              <w:rPr>
                <w:spacing w:val="-1"/>
              </w:rPr>
              <w:t>фантазию,</w:t>
            </w:r>
            <w:r w:rsidRPr="00FF603A">
              <w:rPr>
                <w:spacing w:val="30"/>
              </w:rPr>
              <w:t xml:space="preserve"> </w:t>
            </w:r>
            <w:r w:rsidRPr="00FF603A">
              <w:rPr>
                <w:spacing w:val="-1"/>
              </w:rPr>
              <w:t>память,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внимание</w:t>
            </w:r>
            <w:r w:rsidRPr="00FF603A">
              <w:rPr>
                <w:spacing w:val="15"/>
              </w:rPr>
              <w:t xml:space="preserve"> </w:t>
            </w:r>
            <w:r w:rsidRPr="00FF603A">
              <w:t>и</w:t>
            </w:r>
            <w:r w:rsidRPr="00FF603A">
              <w:rPr>
                <w:spacing w:val="17"/>
              </w:rPr>
              <w:t xml:space="preserve"> </w:t>
            </w:r>
            <w:r w:rsidRPr="00FF603A">
              <w:rPr>
                <w:spacing w:val="-1"/>
              </w:rPr>
              <w:t>другие</w:t>
            </w:r>
            <w:r w:rsidRPr="00FF603A">
              <w:rPr>
                <w:spacing w:val="17"/>
              </w:rPr>
              <w:t xml:space="preserve"> </w:t>
            </w:r>
            <w:r w:rsidRPr="00FF603A">
              <w:rPr>
                <w:spacing w:val="-1"/>
              </w:rPr>
              <w:t>качества,</w:t>
            </w:r>
            <w:r w:rsidRPr="00FF603A">
              <w:rPr>
                <w:spacing w:val="18"/>
              </w:rPr>
              <w:t xml:space="preserve"> </w:t>
            </w:r>
            <w:r w:rsidRPr="00FF603A">
              <w:rPr>
                <w:spacing w:val="-1"/>
              </w:rPr>
              <w:t>воспитывает</w:t>
            </w:r>
            <w:r w:rsidRPr="00FF603A">
              <w:rPr>
                <w:spacing w:val="17"/>
              </w:rPr>
              <w:t xml:space="preserve"> </w:t>
            </w:r>
            <w:r w:rsidRPr="00FF603A">
              <w:t>и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улучшает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психологическую</w:t>
            </w:r>
            <w:r w:rsidRPr="00FF603A">
              <w:rPr>
                <w:spacing w:val="7"/>
              </w:rPr>
              <w:t xml:space="preserve"> </w:t>
            </w:r>
            <w:r w:rsidRPr="00FF603A">
              <w:t>атмосферу</w:t>
            </w:r>
            <w:r w:rsidRPr="00FF603A">
              <w:rPr>
                <w:spacing w:val="2"/>
              </w:rPr>
              <w:t xml:space="preserve"> </w:t>
            </w:r>
            <w:r w:rsidRPr="00FF603A">
              <w:t>в</w:t>
            </w:r>
            <w:r w:rsidRPr="00FF603A">
              <w:rPr>
                <w:spacing w:val="28"/>
              </w:rPr>
              <w:t xml:space="preserve"> </w:t>
            </w:r>
            <w:r w:rsidRPr="00FF603A">
              <w:rPr>
                <w:spacing w:val="-1"/>
              </w:rPr>
              <w:t>классе.</w:t>
            </w:r>
          </w:p>
        </w:tc>
      </w:tr>
      <w:tr w:rsidR="00271AAC" w:rsidRPr="00FF603A" w:rsidTr="00271AAC">
        <w:trPr>
          <w:trHeight w:hRule="exact" w:val="245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/>
            </w:pPr>
            <w:r>
              <w:t>«История и кубанского казачества»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271AAC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/>
              <w:rPr>
                <w:spacing w:val="-1"/>
              </w:rPr>
            </w:pPr>
            <w:r>
              <w:rPr>
                <w:spacing w:val="-1"/>
              </w:rPr>
              <w:t>5</w:t>
            </w:r>
            <w:r w:rsidRPr="00271AAC">
              <w:rPr>
                <w:spacing w:val="-1"/>
              </w:rPr>
              <w:t>-</w:t>
            </w:r>
            <w:r>
              <w:rPr>
                <w:spacing w:val="-1"/>
              </w:rPr>
              <w:t>8</w:t>
            </w:r>
            <w:r w:rsidRPr="00271AAC">
              <w:rPr>
                <w:spacing w:val="-1"/>
              </w:rPr>
              <w:t xml:space="preserve"> кл.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/>
            </w:pPr>
            <w:r w:rsidRPr="00FF603A">
              <w:t xml:space="preserve">34 </w:t>
            </w:r>
            <w:r w:rsidRPr="00271AAC">
              <w:t>часа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 w:right="104"/>
              <w:rPr>
                <w:spacing w:val="-1"/>
              </w:rPr>
            </w:pPr>
            <w:r w:rsidRPr="00FF603A">
              <w:rPr>
                <w:spacing w:val="-1"/>
              </w:rPr>
              <w:t>Основные</w:t>
            </w:r>
            <w:r w:rsidRPr="00271AAC">
              <w:rPr>
                <w:spacing w:val="-1"/>
              </w:rPr>
              <w:t xml:space="preserve"> формы </w:t>
            </w:r>
            <w:r w:rsidRPr="00FF603A">
              <w:rPr>
                <w:spacing w:val="-1"/>
              </w:rPr>
              <w:t>организации</w:t>
            </w:r>
            <w:r w:rsidRPr="00271AAC">
              <w:rPr>
                <w:spacing w:val="-1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271AAC">
              <w:rPr>
                <w:spacing w:val="-1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</w:p>
          <w:p w:rsidR="00271AAC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 w:right="104"/>
              <w:rPr>
                <w:spacing w:val="-1"/>
              </w:rPr>
            </w:pPr>
            <w:r w:rsidRPr="00FF603A">
              <w:rPr>
                <w:spacing w:val="-1"/>
              </w:rPr>
              <w:t>Программа</w:t>
            </w:r>
            <w:r w:rsidRPr="00271AAC">
              <w:rPr>
                <w:spacing w:val="-1"/>
              </w:rPr>
              <w:t xml:space="preserve"> </w:t>
            </w:r>
            <w:r w:rsidRPr="00FF603A">
              <w:rPr>
                <w:spacing w:val="-1"/>
              </w:rPr>
              <w:t>курса</w:t>
            </w:r>
            <w:r w:rsidRPr="00271AAC">
              <w:rPr>
                <w:spacing w:val="-1"/>
              </w:rPr>
              <w:t xml:space="preserve"> </w:t>
            </w:r>
            <w:r w:rsidRPr="00FF603A">
              <w:rPr>
                <w:spacing w:val="-1"/>
              </w:rPr>
              <w:t>направлена</w:t>
            </w:r>
            <w:r w:rsidRPr="00271AAC">
              <w:rPr>
                <w:spacing w:val="-1"/>
              </w:rPr>
              <w:t xml:space="preserve"> на </w:t>
            </w:r>
            <w:r w:rsidRPr="00FF603A">
              <w:rPr>
                <w:spacing w:val="-1"/>
              </w:rPr>
              <w:t>формирование</w:t>
            </w:r>
            <w:r w:rsidRPr="00271AAC">
              <w:rPr>
                <w:spacing w:val="-1"/>
              </w:rPr>
              <w:t xml:space="preserve"> </w:t>
            </w:r>
            <w:r>
              <w:rPr>
                <w:spacing w:val="-1"/>
              </w:rPr>
              <w:t>духовного и уважительного воспитания к истории</w:t>
            </w:r>
          </w:p>
          <w:p w:rsidR="00271AAC" w:rsidRPr="00271AAC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42" w:right="104"/>
              <w:rPr>
                <w:spacing w:val="-1"/>
              </w:rPr>
            </w:pPr>
            <w:r>
              <w:rPr>
                <w:spacing w:val="-1"/>
              </w:rPr>
              <w:t>Родного края.</w:t>
            </w:r>
          </w:p>
        </w:tc>
      </w:tr>
    </w:tbl>
    <w:p w:rsidR="003D2689" w:rsidRDefault="003D2689" w:rsidP="00DC5ABC">
      <w:pPr>
        <w:kinsoku w:val="0"/>
        <w:overflowPunct w:val="0"/>
        <w:autoSpaceDE w:val="0"/>
        <w:autoSpaceDN w:val="0"/>
        <w:adjustRightInd w:val="0"/>
        <w:ind w:right="239"/>
        <w:rPr>
          <w:spacing w:val="-1"/>
        </w:rPr>
      </w:pPr>
    </w:p>
    <w:p w:rsidR="00271AAC" w:rsidRDefault="00271AAC" w:rsidP="00DC5ABC">
      <w:pPr>
        <w:kinsoku w:val="0"/>
        <w:overflowPunct w:val="0"/>
        <w:autoSpaceDE w:val="0"/>
        <w:autoSpaceDN w:val="0"/>
        <w:adjustRightInd w:val="0"/>
        <w:ind w:right="239"/>
        <w:rPr>
          <w:spacing w:val="-1"/>
        </w:rPr>
      </w:pPr>
      <w:r>
        <w:rPr>
          <w:spacing w:val="-1"/>
        </w:rPr>
        <w:t xml:space="preserve"> </w:t>
      </w:r>
      <w:r w:rsidRPr="004E360C">
        <w:rPr>
          <w:spacing w:val="-1"/>
        </w:rPr>
        <w:t>Результатами</w:t>
      </w:r>
      <w:r w:rsidRPr="004E360C">
        <w:t xml:space="preserve"> </w:t>
      </w:r>
      <w:r w:rsidRPr="004E360C">
        <w:rPr>
          <w:spacing w:val="5"/>
        </w:rPr>
        <w:t xml:space="preserve"> </w:t>
      </w:r>
      <w:r w:rsidRPr="004E360C">
        <w:rPr>
          <w:spacing w:val="-1"/>
        </w:rPr>
        <w:t>работы</w:t>
      </w:r>
      <w:r w:rsidRPr="004E360C">
        <w:t xml:space="preserve"> </w:t>
      </w:r>
      <w:r w:rsidRPr="004E360C">
        <w:rPr>
          <w:spacing w:val="1"/>
        </w:rPr>
        <w:t xml:space="preserve"> </w:t>
      </w:r>
      <w:r w:rsidRPr="004E360C">
        <w:t xml:space="preserve">становятся </w:t>
      </w:r>
      <w:r w:rsidRPr="004E360C">
        <w:rPr>
          <w:spacing w:val="4"/>
        </w:rPr>
        <w:t xml:space="preserve"> </w:t>
      </w:r>
      <w:r w:rsidRPr="004E360C">
        <w:rPr>
          <w:spacing w:val="-1"/>
        </w:rPr>
        <w:t>конкурсы,</w:t>
      </w:r>
      <w:r w:rsidRPr="004E360C">
        <w:t xml:space="preserve"> </w:t>
      </w:r>
      <w:r w:rsidRPr="004E360C">
        <w:rPr>
          <w:spacing w:val="6"/>
        </w:rPr>
        <w:t xml:space="preserve"> </w:t>
      </w:r>
      <w:r w:rsidRPr="004E360C">
        <w:rPr>
          <w:spacing w:val="-1"/>
        </w:rPr>
        <w:t>выставки,</w:t>
      </w:r>
      <w:r w:rsidRPr="004E360C">
        <w:t xml:space="preserve"> </w:t>
      </w:r>
      <w:r w:rsidRPr="004E360C">
        <w:rPr>
          <w:spacing w:val="4"/>
        </w:rPr>
        <w:t xml:space="preserve"> </w:t>
      </w:r>
      <w:r w:rsidRPr="004E360C">
        <w:rPr>
          <w:spacing w:val="-1"/>
        </w:rPr>
        <w:t>показательные</w:t>
      </w:r>
      <w:r w:rsidRPr="004E360C">
        <w:t xml:space="preserve">        </w:t>
      </w:r>
      <w:r>
        <w:t xml:space="preserve"> </w:t>
      </w:r>
      <w:r>
        <w:rPr>
          <w:spacing w:val="-1"/>
        </w:rPr>
        <w:t>в</w:t>
      </w:r>
      <w:r w:rsidRPr="004E360C">
        <w:rPr>
          <w:spacing w:val="-1"/>
        </w:rPr>
        <w:t>ыступления</w:t>
      </w:r>
      <w:r>
        <w:rPr>
          <w:spacing w:val="-1"/>
        </w:rPr>
        <w:t>, рефераты</w:t>
      </w:r>
    </w:p>
    <w:p w:rsidR="003D2689" w:rsidRDefault="003D2689" w:rsidP="00DC5ABC">
      <w:pPr>
        <w:kinsoku w:val="0"/>
        <w:overflowPunct w:val="0"/>
        <w:autoSpaceDE w:val="0"/>
        <w:autoSpaceDN w:val="0"/>
        <w:adjustRightInd w:val="0"/>
        <w:ind w:right="239"/>
      </w:pPr>
    </w:p>
    <w:p w:rsidR="00DC5ABC" w:rsidRDefault="00271AA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</w:rPr>
      </w:pPr>
      <w:r>
        <w:rPr>
          <w:b/>
          <w:bCs/>
        </w:rPr>
        <w:t xml:space="preserve"> </w:t>
      </w:r>
      <w:r w:rsidR="003D2689">
        <w:rPr>
          <w:b/>
          <w:bCs/>
        </w:rPr>
        <w:t xml:space="preserve">                       </w:t>
      </w: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</w:rPr>
      </w:pP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</w:rPr>
      </w:pPr>
    </w:p>
    <w:p w:rsidR="00271AAC" w:rsidRDefault="00DC5ABC" w:rsidP="00DC5ABC">
      <w:pPr>
        <w:kinsoku w:val="0"/>
        <w:overflowPunct w:val="0"/>
        <w:autoSpaceDE w:val="0"/>
        <w:autoSpaceDN w:val="0"/>
        <w:adjustRightInd w:val="0"/>
        <w:ind w:right="239"/>
        <w:rPr>
          <w:b/>
          <w:bCs/>
          <w:spacing w:val="-1"/>
        </w:rPr>
      </w:pPr>
      <w:r>
        <w:rPr>
          <w:b/>
          <w:bCs/>
        </w:rPr>
        <w:t xml:space="preserve">                        </w:t>
      </w:r>
      <w:r w:rsidR="003D2689">
        <w:rPr>
          <w:b/>
          <w:bCs/>
        </w:rPr>
        <w:t xml:space="preserve">  </w:t>
      </w:r>
      <w:r w:rsidR="00271AAC">
        <w:rPr>
          <w:b/>
          <w:bCs/>
        </w:rPr>
        <w:t xml:space="preserve">8.4. </w:t>
      </w:r>
      <w:r w:rsidR="00271AAC" w:rsidRPr="00FF603A">
        <w:rPr>
          <w:b/>
          <w:bCs/>
          <w:spacing w:val="-1"/>
        </w:rPr>
        <w:t>Общеинтеллектуальное направление</w:t>
      </w:r>
    </w:p>
    <w:p w:rsidR="003D2689" w:rsidRPr="00FF603A" w:rsidRDefault="003D2689" w:rsidP="00DC5ABC">
      <w:pPr>
        <w:kinsoku w:val="0"/>
        <w:overflowPunct w:val="0"/>
        <w:autoSpaceDE w:val="0"/>
        <w:autoSpaceDN w:val="0"/>
        <w:adjustRightInd w:val="0"/>
        <w:ind w:right="239"/>
      </w:pP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ind w:right="1066" w:firstLine="943"/>
        <w:rPr>
          <w:rFonts w:ascii="Calibri" w:hAnsi="Calibri" w:cs="Calibri"/>
        </w:rPr>
      </w:pPr>
      <w:r w:rsidRPr="00FF603A">
        <w:rPr>
          <w:spacing w:val="-1"/>
        </w:rPr>
        <w:t>Цель</w:t>
      </w:r>
      <w:r w:rsidRPr="00FF603A">
        <w:rPr>
          <w:spacing w:val="1"/>
        </w:rPr>
        <w:t xml:space="preserve"> </w:t>
      </w:r>
      <w:r w:rsidRPr="00FF603A">
        <w:t>-</w:t>
      </w:r>
      <w:r w:rsidRPr="00FF603A">
        <w:rPr>
          <w:spacing w:val="-1"/>
        </w:rPr>
        <w:t xml:space="preserve"> формирование</w:t>
      </w:r>
      <w:r w:rsidRPr="00FF603A">
        <w:t xml:space="preserve"> </w:t>
      </w:r>
      <w:r w:rsidRPr="00FF603A">
        <w:rPr>
          <w:spacing w:val="-1"/>
        </w:rPr>
        <w:t>целостного</w:t>
      </w:r>
      <w:r w:rsidRPr="00FF603A">
        <w:t xml:space="preserve"> </w:t>
      </w:r>
      <w:r w:rsidRPr="00FF603A">
        <w:rPr>
          <w:spacing w:val="-1"/>
        </w:rPr>
        <w:t>отношения</w:t>
      </w:r>
      <w:r w:rsidRPr="00FF603A">
        <w:rPr>
          <w:spacing w:val="-3"/>
        </w:rPr>
        <w:t xml:space="preserve"> </w:t>
      </w:r>
      <w:r w:rsidRPr="00FF603A">
        <w:t>к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знаниям,</w:t>
      </w:r>
      <w:r w:rsidRPr="00FF603A">
        <w:t xml:space="preserve"> </w:t>
      </w:r>
      <w:r w:rsidRPr="00FF603A">
        <w:rPr>
          <w:spacing w:val="-1"/>
        </w:rPr>
        <w:t>процессу</w:t>
      </w:r>
      <w:r w:rsidRPr="00FF603A">
        <w:rPr>
          <w:spacing w:val="-5"/>
        </w:rPr>
        <w:t xml:space="preserve"> </w:t>
      </w:r>
      <w:r>
        <w:rPr>
          <w:spacing w:val="-5"/>
        </w:rPr>
        <w:t xml:space="preserve">  </w:t>
      </w:r>
      <w:r w:rsidRPr="00FF603A">
        <w:t>познания</w:t>
      </w:r>
      <w:r w:rsidRPr="00FF603A">
        <w:rPr>
          <w:rFonts w:ascii="Calibri" w:hAnsi="Calibri" w:cs="Calibri"/>
        </w:rPr>
        <w:t>.</w:t>
      </w: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ind w:right="226" w:firstLine="222"/>
        <w:rPr>
          <w:spacing w:val="-1"/>
        </w:rPr>
      </w:pPr>
      <w:r w:rsidRPr="00FF603A">
        <w:rPr>
          <w:spacing w:val="-1"/>
        </w:rPr>
        <w:t>Данное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направление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предназначено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помочь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детям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освоить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разнообразные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доступные</w:t>
      </w:r>
      <w:r w:rsidRPr="00FF603A">
        <w:rPr>
          <w:spacing w:val="12"/>
        </w:rPr>
        <w:t xml:space="preserve"> </w:t>
      </w:r>
      <w:r w:rsidRPr="00FF603A">
        <w:t>им</w:t>
      </w:r>
      <w:r w:rsidRPr="00FF603A">
        <w:rPr>
          <w:spacing w:val="85"/>
        </w:rPr>
        <w:t xml:space="preserve"> </w:t>
      </w:r>
      <w:r w:rsidRPr="00FF603A">
        <w:rPr>
          <w:spacing w:val="-1"/>
        </w:rPr>
        <w:t>способы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познания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окружающего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мира,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развить</w:t>
      </w:r>
      <w:r w:rsidRPr="00FF603A">
        <w:rPr>
          <w:spacing w:val="5"/>
        </w:rPr>
        <w:t xml:space="preserve"> </w:t>
      </w:r>
      <w:r>
        <w:rPr>
          <w:spacing w:val="-1"/>
        </w:rPr>
        <w:t>финансовую грамотность грамотность</w:t>
      </w:r>
      <w:r w:rsidRPr="00FF603A">
        <w:rPr>
          <w:spacing w:val="-1"/>
        </w:rPr>
        <w:t>,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любознательность</w:t>
      </w:r>
      <w:r w:rsidRPr="00FF603A">
        <w:rPr>
          <w:spacing w:val="19"/>
        </w:rPr>
        <w:t xml:space="preserve"> </w:t>
      </w:r>
      <w:r w:rsidRPr="00FF603A">
        <w:t>и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призвано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обеспечить</w:t>
      </w:r>
      <w:r w:rsidRPr="00FF603A">
        <w:rPr>
          <w:spacing w:val="38"/>
        </w:rPr>
        <w:t xml:space="preserve"> </w:t>
      </w:r>
      <w:r w:rsidRPr="00FF603A">
        <w:t>достижения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планируемых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результатов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освоения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основной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программы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образования.</w:t>
      </w:r>
      <w:r w:rsidRPr="00FF603A">
        <w:rPr>
          <w:spacing w:val="95"/>
        </w:rPr>
        <w:t xml:space="preserve"> </w:t>
      </w:r>
      <w:r w:rsidRPr="00FF603A">
        <w:rPr>
          <w:spacing w:val="-1"/>
        </w:rPr>
        <w:t>Организацию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познавательной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направленную</w:t>
      </w:r>
      <w:r w:rsidRPr="00FF603A">
        <w:rPr>
          <w:spacing w:val="57"/>
        </w:rPr>
        <w:t xml:space="preserve"> </w:t>
      </w:r>
      <w:r w:rsidRPr="00FF603A">
        <w:t>на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самостоятельное</w:t>
      </w:r>
      <w:r w:rsidRPr="00FF603A">
        <w:rPr>
          <w:spacing w:val="13"/>
        </w:rPr>
        <w:t xml:space="preserve"> </w:t>
      </w:r>
      <w:r w:rsidRPr="00FF603A">
        <w:t>открытие</w:t>
      </w:r>
      <w:r w:rsidRPr="00FF603A">
        <w:rPr>
          <w:spacing w:val="13"/>
        </w:rPr>
        <w:t xml:space="preserve"> </w:t>
      </w:r>
      <w:r w:rsidRPr="00FF603A">
        <w:t>нового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знания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или</w:t>
      </w:r>
      <w:r w:rsidRPr="00FF603A">
        <w:rPr>
          <w:spacing w:val="15"/>
        </w:rPr>
        <w:t xml:space="preserve"> </w:t>
      </w:r>
      <w:r w:rsidRPr="00FF603A">
        <w:t>алгоритм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приобретения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(творческая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самостоятельная</w:t>
      </w:r>
      <w:r w:rsidRPr="00FF603A"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учеников).</w:t>
      </w: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ind w:firstLine="222"/>
      </w:pP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271AAC" w:rsidRPr="00FF603A" w:rsidRDefault="00271AAC" w:rsidP="00DC5ABC">
      <w:pPr>
        <w:numPr>
          <w:ilvl w:val="0"/>
          <w:numId w:val="4"/>
        </w:numPr>
        <w:tabs>
          <w:tab w:val="left" w:pos="403"/>
        </w:tabs>
        <w:kinsoku w:val="0"/>
        <w:overflowPunct w:val="0"/>
        <w:autoSpaceDE w:val="0"/>
        <w:autoSpaceDN w:val="0"/>
        <w:adjustRightInd w:val="0"/>
        <w:ind w:left="0" w:firstLine="222"/>
        <w:rPr>
          <w:spacing w:val="-2"/>
        </w:rPr>
      </w:pPr>
      <w:r w:rsidRPr="00FF603A">
        <w:rPr>
          <w:spacing w:val="-1"/>
        </w:rPr>
        <w:t>формирование навыков</w:t>
      </w:r>
      <w:r w:rsidRPr="00FF603A">
        <w:t xml:space="preserve"> </w:t>
      </w:r>
      <w:r w:rsidRPr="00FF603A">
        <w:rPr>
          <w:spacing w:val="-1"/>
        </w:rPr>
        <w:t>научно-интеллектуального</w:t>
      </w:r>
      <w:r w:rsidRPr="00FF603A">
        <w:t xml:space="preserve"> </w:t>
      </w:r>
      <w:r w:rsidRPr="00FF603A">
        <w:rPr>
          <w:spacing w:val="-2"/>
        </w:rPr>
        <w:t>труда;</w:t>
      </w:r>
    </w:p>
    <w:p w:rsidR="00993BAC" w:rsidRPr="00DC5ABC" w:rsidRDefault="00271AAC" w:rsidP="00DC5ABC">
      <w:pPr>
        <w:numPr>
          <w:ilvl w:val="0"/>
          <w:numId w:val="4"/>
        </w:numPr>
        <w:tabs>
          <w:tab w:val="left" w:pos="403"/>
        </w:tabs>
        <w:kinsoku w:val="0"/>
        <w:overflowPunct w:val="0"/>
        <w:autoSpaceDE w:val="0"/>
        <w:autoSpaceDN w:val="0"/>
        <w:adjustRightInd w:val="0"/>
        <w:ind w:left="0" w:firstLine="222"/>
        <w:rPr>
          <w:spacing w:val="-1"/>
        </w:rPr>
      </w:pPr>
      <w:r w:rsidRPr="00FF603A">
        <w:rPr>
          <w:spacing w:val="-1"/>
        </w:rPr>
        <w:t>развитие культуры</w:t>
      </w:r>
      <w:r w:rsidRPr="00FF603A">
        <w:t xml:space="preserve"> </w:t>
      </w:r>
      <w:r w:rsidRPr="00FF603A">
        <w:rPr>
          <w:spacing w:val="-1"/>
        </w:rPr>
        <w:t>логического</w:t>
      </w:r>
      <w:r w:rsidRPr="00FF603A">
        <w:t xml:space="preserve"> и </w:t>
      </w:r>
      <w:r w:rsidRPr="00FF603A">
        <w:rPr>
          <w:spacing w:val="-1"/>
        </w:rPr>
        <w:t>алгоритмического</w:t>
      </w:r>
      <w:r w:rsidRPr="00FF603A">
        <w:t xml:space="preserve"> </w:t>
      </w:r>
      <w:r w:rsidRPr="00FF603A">
        <w:rPr>
          <w:spacing w:val="-1"/>
        </w:rPr>
        <w:t>мышления,</w:t>
      </w:r>
      <w:r w:rsidRPr="00FF603A">
        <w:t xml:space="preserve"> </w:t>
      </w:r>
      <w:r w:rsidRPr="00FF603A">
        <w:rPr>
          <w:spacing w:val="-1"/>
        </w:rPr>
        <w:t>воображения;</w:t>
      </w:r>
    </w:p>
    <w:p w:rsidR="00271AAC" w:rsidRPr="00FF603A" w:rsidRDefault="00993BAC" w:rsidP="00DC5ABC">
      <w:pPr>
        <w:tabs>
          <w:tab w:val="left" w:pos="463"/>
        </w:tabs>
        <w:kinsoku w:val="0"/>
        <w:overflowPunct w:val="0"/>
        <w:autoSpaceDE w:val="0"/>
        <w:autoSpaceDN w:val="0"/>
        <w:adjustRightInd w:val="0"/>
        <w:ind w:left="42" w:right="1515"/>
        <w:rPr>
          <w:spacing w:val="-1"/>
        </w:rPr>
      </w:pPr>
      <w:r>
        <w:rPr>
          <w:spacing w:val="-1"/>
        </w:rPr>
        <w:t xml:space="preserve">- </w:t>
      </w:r>
      <w:r w:rsidR="00271AAC" w:rsidRPr="00FF603A">
        <w:rPr>
          <w:spacing w:val="-1"/>
        </w:rPr>
        <w:t>формирование</w:t>
      </w:r>
      <w:r w:rsidR="00271AAC" w:rsidRPr="00FF603A">
        <w:rPr>
          <w:spacing w:val="59"/>
        </w:rPr>
        <w:t xml:space="preserve"> </w:t>
      </w:r>
      <w:r w:rsidR="00271AAC" w:rsidRPr="00FF603A">
        <w:rPr>
          <w:spacing w:val="-1"/>
        </w:rPr>
        <w:t>первоначального</w:t>
      </w:r>
      <w:r w:rsidR="00271AAC" w:rsidRPr="00FF603A">
        <w:rPr>
          <w:spacing w:val="60"/>
        </w:rPr>
        <w:t xml:space="preserve"> </w:t>
      </w:r>
      <w:r w:rsidR="00271AAC" w:rsidRPr="00FF603A">
        <w:t>опыта</w:t>
      </w:r>
      <w:r w:rsidR="00271AAC" w:rsidRPr="00FF603A">
        <w:rPr>
          <w:spacing w:val="60"/>
        </w:rPr>
        <w:t xml:space="preserve"> </w:t>
      </w:r>
      <w:r w:rsidR="00271AAC" w:rsidRPr="00FF603A">
        <w:rPr>
          <w:spacing w:val="-1"/>
        </w:rPr>
        <w:t>практической</w:t>
      </w:r>
      <w:r w:rsidR="00271AAC" w:rsidRPr="00FF603A">
        <w:t xml:space="preserve"> </w:t>
      </w:r>
      <w:r w:rsidR="00271AAC" w:rsidRPr="00FF603A">
        <w:rPr>
          <w:spacing w:val="5"/>
        </w:rPr>
        <w:t xml:space="preserve"> </w:t>
      </w:r>
      <w:r w:rsidR="00271AAC" w:rsidRPr="00FF603A">
        <w:rPr>
          <w:spacing w:val="-1"/>
        </w:rPr>
        <w:t>преобразовательной</w:t>
      </w:r>
      <w:r w:rsidR="00271AAC" w:rsidRPr="00FF603A">
        <w:rPr>
          <w:spacing w:val="77"/>
        </w:rPr>
        <w:t xml:space="preserve"> </w:t>
      </w:r>
      <w:r w:rsidR="00271AAC" w:rsidRPr="00FF603A">
        <w:rPr>
          <w:spacing w:val="-1"/>
        </w:rPr>
        <w:t>деятельности;</w:t>
      </w:r>
    </w:p>
    <w:p w:rsidR="00271AAC" w:rsidRDefault="003D2689" w:rsidP="00DC5ABC">
      <w:pPr>
        <w:tabs>
          <w:tab w:val="left" w:pos="142"/>
        </w:tabs>
        <w:kinsoku w:val="0"/>
        <w:overflowPunct w:val="0"/>
        <w:autoSpaceDE w:val="0"/>
        <w:autoSpaceDN w:val="0"/>
        <w:adjustRightInd w:val="0"/>
        <w:ind w:right="580"/>
        <w:rPr>
          <w:spacing w:val="-1"/>
        </w:rPr>
      </w:pPr>
      <w:r>
        <w:rPr>
          <w:spacing w:val="-1"/>
        </w:rPr>
        <w:t xml:space="preserve">- </w:t>
      </w:r>
      <w:r w:rsidR="00271AAC" w:rsidRPr="00FF603A">
        <w:rPr>
          <w:spacing w:val="-1"/>
        </w:rPr>
        <w:t>овладение</w:t>
      </w:r>
      <w:r w:rsidR="00271AAC" w:rsidRPr="00FF603A">
        <w:rPr>
          <w:spacing w:val="59"/>
        </w:rPr>
        <w:t xml:space="preserve"> </w:t>
      </w:r>
      <w:r w:rsidR="00271AAC" w:rsidRPr="00FF603A">
        <w:rPr>
          <w:spacing w:val="-1"/>
        </w:rPr>
        <w:t>навыками</w:t>
      </w:r>
      <w:r w:rsidR="00271AAC" w:rsidRPr="00FF603A">
        <w:t xml:space="preserve"> </w:t>
      </w:r>
      <w:r w:rsidR="00271AAC" w:rsidRPr="00FF603A">
        <w:rPr>
          <w:spacing w:val="3"/>
        </w:rPr>
        <w:t xml:space="preserve"> </w:t>
      </w:r>
      <w:r w:rsidR="00271AAC" w:rsidRPr="00FF603A">
        <w:rPr>
          <w:spacing w:val="-1"/>
        </w:rPr>
        <w:t>универсальных</w:t>
      </w:r>
      <w:r w:rsidR="00271AAC" w:rsidRPr="00FF603A">
        <w:t xml:space="preserve"> </w:t>
      </w:r>
      <w:r w:rsidR="00271AAC" w:rsidRPr="00FF603A">
        <w:rPr>
          <w:spacing w:val="3"/>
        </w:rPr>
        <w:t xml:space="preserve"> </w:t>
      </w:r>
      <w:r w:rsidR="00271AAC" w:rsidRPr="00FF603A">
        <w:rPr>
          <w:spacing w:val="-1"/>
        </w:rPr>
        <w:t>учебных</w:t>
      </w:r>
      <w:r w:rsidR="00271AAC" w:rsidRPr="00FF603A">
        <w:t xml:space="preserve"> </w:t>
      </w:r>
      <w:r w:rsidR="00271AAC" w:rsidRPr="00FF603A">
        <w:rPr>
          <w:spacing w:val="1"/>
        </w:rPr>
        <w:t xml:space="preserve"> </w:t>
      </w:r>
      <w:r w:rsidR="00271AAC" w:rsidRPr="00FF603A">
        <w:rPr>
          <w:spacing w:val="-1"/>
        </w:rPr>
        <w:t>действий</w:t>
      </w:r>
      <w:r w:rsidR="00271AAC" w:rsidRPr="00FF603A">
        <w:t xml:space="preserve">  </w:t>
      </w:r>
      <w:r w:rsidR="00271AAC" w:rsidRPr="00FF603A">
        <w:rPr>
          <w:spacing w:val="-1"/>
        </w:rPr>
        <w:t>обучающихся</w:t>
      </w:r>
      <w:r w:rsidR="00271AAC" w:rsidRPr="00FF603A">
        <w:rPr>
          <w:spacing w:val="57"/>
        </w:rPr>
        <w:t xml:space="preserve"> </w:t>
      </w:r>
      <w:r w:rsidR="00271AAC" w:rsidRPr="00FF603A">
        <w:t>на</w:t>
      </w:r>
      <w:r w:rsidR="00271AAC" w:rsidRPr="00FF603A">
        <w:rPr>
          <w:spacing w:val="59"/>
        </w:rPr>
        <w:t xml:space="preserve"> </w:t>
      </w:r>
      <w:r w:rsidR="00271AAC" w:rsidRPr="00FF603A">
        <w:rPr>
          <w:spacing w:val="-1"/>
        </w:rPr>
        <w:t>ступени</w:t>
      </w:r>
      <w:r w:rsidR="00271AAC" w:rsidRPr="00FF603A">
        <w:rPr>
          <w:spacing w:val="65"/>
        </w:rPr>
        <w:t xml:space="preserve"> </w:t>
      </w:r>
      <w:r w:rsidR="00271AAC" w:rsidRPr="00FF603A">
        <w:rPr>
          <w:spacing w:val="-1"/>
        </w:rPr>
        <w:t>начального</w:t>
      </w:r>
      <w:r w:rsidR="00271AAC" w:rsidRPr="00FF603A">
        <w:t xml:space="preserve"> общего </w:t>
      </w:r>
      <w:r w:rsidR="00271AAC" w:rsidRPr="00FF603A">
        <w:rPr>
          <w:spacing w:val="-1"/>
        </w:rPr>
        <w:t>образования.</w:t>
      </w:r>
    </w:p>
    <w:p w:rsidR="00271AAC" w:rsidRPr="00425FD0" w:rsidRDefault="00271AAC" w:rsidP="00DC5ABC">
      <w:pPr>
        <w:kinsoku w:val="0"/>
        <w:overflowPunct w:val="0"/>
        <w:autoSpaceDE w:val="0"/>
        <w:autoSpaceDN w:val="0"/>
        <w:adjustRightInd w:val="0"/>
        <w:ind w:left="222"/>
        <w:rPr>
          <w:color w:val="FF0000"/>
          <w:spacing w:val="-1"/>
        </w:rPr>
      </w:pPr>
      <w:r w:rsidRPr="00FF603A">
        <w:rPr>
          <w:spacing w:val="-1"/>
        </w:rPr>
        <w:t>Направление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реализуется</w:t>
      </w:r>
      <w:r w:rsidRPr="00FF603A">
        <w:t xml:space="preserve">  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программами</w:t>
      </w:r>
      <w:r w:rsidRPr="00FF603A">
        <w:t xml:space="preserve">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курсов</w:t>
      </w:r>
      <w:r>
        <w:rPr>
          <w:spacing w:val="-1"/>
        </w:rPr>
        <w:t xml:space="preserve"> «Основы финансовой грамотности»</w:t>
      </w:r>
    </w:p>
    <w:tbl>
      <w:tblPr>
        <w:tblW w:w="9573" w:type="dxa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4"/>
        <w:gridCol w:w="1260"/>
        <w:gridCol w:w="1133"/>
        <w:gridCol w:w="4786"/>
      </w:tblGrid>
      <w:tr w:rsidR="00271AAC" w:rsidRPr="00FF603A" w:rsidTr="00D5076E">
        <w:trPr>
          <w:trHeight w:hRule="exact" w:val="304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 w:right="764"/>
            </w:pPr>
            <w:r>
              <w:rPr>
                <w:spacing w:val="-1"/>
              </w:rPr>
              <w:t>«Основы финансовой грамотности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99"/>
            </w:pPr>
            <w:r>
              <w:rPr>
                <w:spacing w:val="-2"/>
              </w:rPr>
              <w:t xml:space="preserve">  5-8 </w:t>
            </w:r>
            <w:r w:rsidRPr="00FF603A">
              <w:t>кл.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99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AC" w:rsidRPr="00FF603A" w:rsidRDefault="00271AAC" w:rsidP="00DC5ABC">
            <w:pPr>
              <w:kinsoku w:val="0"/>
              <w:overflowPunct w:val="0"/>
              <w:autoSpaceDE w:val="0"/>
              <w:autoSpaceDN w:val="0"/>
              <w:adjustRightInd w:val="0"/>
              <w:ind w:left="102" w:right="101"/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39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Программа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направлена</w:t>
            </w:r>
            <w:r w:rsidRPr="00FF603A">
              <w:rPr>
                <w:spacing w:val="39"/>
              </w:rPr>
              <w:t xml:space="preserve"> </w:t>
            </w:r>
            <w:r w:rsidRPr="00FF603A">
              <w:t>на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воспитание</w:t>
            </w:r>
            <w:r w:rsidRPr="00FF603A">
              <w:rPr>
                <w:spacing w:val="49"/>
              </w:rPr>
              <w:t xml:space="preserve"> </w:t>
            </w:r>
            <w:r w:rsidRPr="00FF603A">
              <w:rPr>
                <w:spacing w:val="-1"/>
              </w:rPr>
              <w:t>интереса</w:t>
            </w:r>
            <w:r w:rsidRPr="00FF603A">
              <w:rPr>
                <w:spacing w:val="51"/>
              </w:rPr>
              <w:t xml:space="preserve"> </w:t>
            </w:r>
            <w:r w:rsidRPr="00FF603A">
              <w:t>к</w:t>
            </w:r>
            <w:r w:rsidRPr="00FF603A">
              <w:rPr>
                <w:spacing w:val="53"/>
              </w:rPr>
              <w:t xml:space="preserve"> </w:t>
            </w:r>
            <w:r w:rsidRPr="00FF603A">
              <w:rPr>
                <w:spacing w:val="-1"/>
              </w:rPr>
              <w:t>предмету,</w:t>
            </w:r>
            <w:r w:rsidRPr="00FF603A">
              <w:rPr>
                <w:spacing w:val="52"/>
              </w:rPr>
              <w:t xml:space="preserve"> </w:t>
            </w:r>
            <w:r w:rsidRPr="00FF603A">
              <w:rPr>
                <w:spacing w:val="-1"/>
              </w:rPr>
              <w:t>развитие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наблюдательности,</w:t>
            </w:r>
            <w:r w:rsidRPr="00FF603A">
              <w:rPr>
                <w:spacing w:val="57"/>
              </w:rPr>
              <w:t xml:space="preserve"> </w:t>
            </w:r>
            <w:r w:rsidRPr="00FF603A">
              <w:rPr>
                <w:spacing w:val="-1"/>
              </w:rPr>
              <w:t>геометрической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зоркости,</w:t>
            </w:r>
            <w:r w:rsidRPr="00FF603A">
              <w:rPr>
                <w:spacing w:val="52"/>
              </w:rPr>
              <w:t xml:space="preserve"> </w:t>
            </w:r>
            <w:r w:rsidRPr="00FF603A">
              <w:rPr>
                <w:spacing w:val="-2"/>
              </w:rPr>
              <w:t>умения</w:t>
            </w:r>
            <w:r w:rsidRPr="00FF603A">
              <w:rPr>
                <w:spacing w:val="52"/>
              </w:rPr>
              <w:t xml:space="preserve"> </w:t>
            </w:r>
            <w:r w:rsidRPr="00FF603A">
              <w:rPr>
                <w:spacing w:val="-1"/>
              </w:rPr>
              <w:t>анализировать,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рассуждать,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доказывать,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решать</w:t>
            </w:r>
            <w:r w:rsidRPr="00FF603A">
              <w:rPr>
                <w:spacing w:val="48"/>
              </w:rPr>
              <w:t xml:space="preserve"> </w:t>
            </w:r>
            <w:r w:rsidRPr="00FF603A">
              <w:rPr>
                <w:spacing w:val="-1"/>
              </w:rPr>
              <w:t>задачу</w:t>
            </w:r>
            <w:r w:rsidRPr="00FF603A">
              <w:rPr>
                <w:spacing w:val="33"/>
              </w:rPr>
              <w:t xml:space="preserve"> </w:t>
            </w:r>
            <w:r w:rsidRPr="00FF603A">
              <w:rPr>
                <w:spacing w:val="-1"/>
              </w:rPr>
              <w:t>творчески</w:t>
            </w:r>
            <w:r>
              <w:rPr>
                <w:spacing w:val="-1"/>
              </w:rPr>
              <w:t>.</w:t>
            </w:r>
          </w:p>
        </w:tc>
      </w:tr>
    </w:tbl>
    <w:p w:rsidR="00271AAC" w:rsidRDefault="00271AAC" w:rsidP="00DC5ABC">
      <w:pPr>
        <w:kinsoku w:val="0"/>
        <w:overflowPunct w:val="0"/>
        <w:autoSpaceDE w:val="0"/>
        <w:autoSpaceDN w:val="0"/>
        <w:adjustRightInd w:val="0"/>
        <w:spacing w:before="29"/>
        <w:ind w:right="226"/>
        <w:rPr>
          <w:spacing w:val="-1"/>
        </w:rPr>
      </w:pPr>
      <w:r w:rsidRPr="00FF603A">
        <w:t xml:space="preserve">По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итогам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работы</w:t>
      </w:r>
      <w:r w:rsidRPr="00FF603A">
        <w:t xml:space="preserve"> </w:t>
      </w:r>
      <w:r w:rsidRPr="00FF603A">
        <w:rPr>
          <w:spacing w:val="47"/>
        </w:rPr>
        <w:t xml:space="preserve"> </w:t>
      </w:r>
      <w:r w:rsidRPr="00FF603A">
        <w:t xml:space="preserve">в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данном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направлении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t xml:space="preserve">проводятся </w:t>
      </w:r>
      <w:r w:rsidRPr="00FF603A">
        <w:rPr>
          <w:spacing w:val="47"/>
        </w:rPr>
        <w:t xml:space="preserve"> </w:t>
      </w:r>
      <w:r>
        <w:rPr>
          <w:spacing w:val="-1"/>
        </w:rPr>
        <w:t>деловые игры, проекты.</w:t>
      </w: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spacing w:before="29"/>
        <w:ind w:left="222" w:right="226"/>
        <w:rPr>
          <w:spacing w:val="-1"/>
        </w:rPr>
      </w:pPr>
    </w:p>
    <w:p w:rsidR="00DC5ABC" w:rsidRPr="00FA74A9" w:rsidRDefault="00DC5ABC" w:rsidP="00DC5ABC">
      <w:pPr>
        <w:kinsoku w:val="0"/>
        <w:overflowPunct w:val="0"/>
        <w:autoSpaceDE w:val="0"/>
        <w:autoSpaceDN w:val="0"/>
        <w:adjustRightInd w:val="0"/>
        <w:spacing w:before="29"/>
        <w:ind w:left="222" w:right="226"/>
        <w:rPr>
          <w:spacing w:val="-1"/>
        </w:rPr>
      </w:pPr>
    </w:p>
    <w:p w:rsidR="00271AAC" w:rsidRDefault="00271AAC" w:rsidP="00DC5ABC">
      <w:pPr>
        <w:kinsoku w:val="0"/>
        <w:overflowPunct w:val="0"/>
        <w:autoSpaceDE w:val="0"/>
        <w:autoSpaceDN w:val="0"/>
        <w:adjustRightInd w:val="0"/>
        <w:spacing w:before="141"/>
        <w:ind w:right="226"/>
        <w:rPr>
          <w:rFonts w:ascii="Calibri" w:hAnsi="Calibri" w:cs="Calibri"/>
          <w:w w:val="95"/>
        </w:rPr>
      </w:pPr>
    </w:p>
    <w:p w:rsidR="00DC5ABC" w:rsidRDefault="003D2689" w:rsidP="00DC5ABC">
      <w:pPr>
        <w:kinsoku w:val="0"/>
        <w:overflowPunct w:val="0"/>
        <w:autoSpaceDE w:val="0"/>
        <w:autoSpaceDN w:val="0"/>
        <w:adjustRightInd w:val="0"/>
        <w:ind w:left="102"/>
        <w:outlineLvl w:val="0"/>
        <w:rPr>
          <w:rFonts w:ascii="Calibri" w:hAnsi="Calibri" w:cs="Calibri"/>
          <w:b/>
          <w:w w:val="95"/>
        </w:rPr>
      </w:pPr>
      <w:r>
        <w:rPr>
          <w:rFonts w:ascii="Calibri" w:hAnsi="Calibri" w:cs="Calibri"/>
          <w:b/>
          <w:w w:val="95"/>
        </w:rPr>
        <w:t xml:space="preserve">                               </w:t>
      </w:r>
    </w:p>
    <w:p w:rsidR="00DC5ABC" w:rsidRDefault="00DC5ABC" w:rsidP="00DC5ABC">
      <w:pPr>
        <w:kinsoku w:val="0"/>
        <w:overflowPunct w:val="0"/>
        <w:autoSpaceDE w:val="0"/>
        <w:autoSpaceDN w:val="0"/>
        <w:adjustRightInd w:val="0"/>
        <w:ind w:left="102"/>
        <w:outlineLvl w:val="0"/>
        <w:rPr>
          <w:rFonts w:ascii="Calibri" w:hAnsi="Calibri" w:cs="Calibri"/>
          <w:b/>
          <w:w w:val="95"/>
        </w:rPr>
      </w:pPr>
    </w:p>
    <w:p w:rsidR="00271AAC" w:rsidRPr="00FF603A" w:rsidRDefault="00DC5ABC" w:rsidP="00DC5ABC">
      <w:pPr>
        <w:kinsoku w:val="0"/>
        <w:overflowPunct w:val="0"/>
        <w:autoSpaceDE w:val="0"/>
        <w:autoSpaceDN w:val="0"/>
        <w:adjustRightInd w:val="0"/>
        <w:ind w:left="102"/>
        <w:outlineLvl w:val="0"/>
      </w:pPr>
      <w:r>
        <w:rPr>
          <w:rFonts w:ascii="Calibri" w:hAnsi="Calibri" w:cs="Calibri"/>
          <w:b/>
          <w:w w:val="95"/>
        </w:rPr>
        <w:t xml:space="preserve">                           </w:t>
      </w:r>
      <w:r w:rsidR="003D2689">
        <w:rPr>
          <w:rFonts w:ascii="Calibri" w:hAnsi="Calibri" w:cs="Calibri"/>
          <w:b/>
          <w:w w:val="95"/>
        </w:rPr>
        <w:t xml:space="preserve">   </w:t>
      </w:r>
      <w:r w:rsidR="00271AAC" w:rsidRPr="00271AAC">
        <w:rPr>
          <w:rFonts w:ascii="Calibri" w:hAnsi="Calibri" w:cs="Calibri"/>
          <w:b/>
          <w:w w:val="95"/>
        </w:rPr>
        <w:t>8.5</w:t>
      </w:r>
      <w:r w:rsidR="00271AAC">
        <w:rPr>
          <w:rFonts w:ascii="Calibri" w:hAnsi="Calibri" w:cs="Calibri"/>
          <w:w w:val="95"/>
        </w:rPr>
        <w:t xml:space="preserve">. </w:t>
      </w:r>
      <w:r w:rsidR="00271AAC" w:rsidRPr="00FF603A">
        <w:rPr>
          <w:b/>
          <w:bCs/>
          <w:spacing w:val="-1"/>
        </w:rPr>
        <w:t>Спортивно-оздоровительное направление</w:t>
      </w: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ind w:left="102" w:right="113" w:firstLine="707"/>
        <w:rPr>
          <w:spacing w:val="-1"/>
        </w:rPr>
      </w:pPr>
      <w:r w:rsidRPr="00FF603A">
        <w:rPr>
          <w:spacing w:val="-1"/>
        </w:rPr>
        <w:t>Целесообразность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данного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направления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заключается</w:t>
      </w:r>
      <w:r w:rsidRPr="00FF603A">
        <w:rPr>
          <w:spacing w:val="60"/>
        </w:rPr>
        <w:t xml:space="preserve"> </w:t>
      </w:r>
      <w:r w:rsidRPr="00FF603A">
        <w:t>в</w:t>
      </w:r>
      <w:r w:rsidRPr="00FF603A">
        <w:rPr>
          <w:spacing w:val="60"/>
        </w:rPr>
        <w:t xml:space="preserve"> </w:t>
      </w:r>
      <w:r w:rsidRPr="00FF603A">
        <w:t>формировании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знаний,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установок,</w:t>
      </w:r>
      <w:r w:rsidRPr="00FF603A">
        <w:t xml:space="preserve">  </w:t>
      </w:r>
      <w:r w:rsidRPr="00FF603A">
        <w:rPr>
          <w:spacing w:val="-1"/>
        </w:rPr>
        <w:t>личностных</w:t>
      </w:r>
      <w:r w:rsidRPr="00FF603A">
        <w:t xml:space="preserve">  </w:t>
      </w:r>
      <w:r w:rsidRPr="00FF603A">
        <w:rPr>
          <w:spacing w:val="-1"/>
        </w:rPr>
        <w:t>ориентиров</w:t>
      </w:r>
      <w:r w:rsidRPr="00FF603A">
        <w:rPr>
          <w:spacing w:val="57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t>норм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поведения,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обеспечивающих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сохранение</w:t>
      </w:r>
      <w:r w:rsidRPr="00FF603A">
        <w:rPr>
          <w:spacing w:val="59"/>
        </w:rPr>
        <w:t xml:space="preserve"> </w:t>
      </w:r>
      <w:r w:rsidRPr="00FF603A">
        <w:t>и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укрепление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физического,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психологического</w:t>
      </w:r>
      <w:r w:rsidRPr="00FF603A">
        <w:rPr>
          <w:spacing w:val="60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социального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здоровья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60"/>
        </w:rPr>
        <w:t xml:space="preserve"> </w:t>
      </w:r>
      <w:r w:rsidRPr="00FF603A">
        <w:t>на</w:t>
      </w:r>
      <w:r w:rsidRPr="00FF603A">
        <w:rPr>
          <w:spacing w:val="97"/>
        </w:rPr>
        <w:t xml:space="preserve"> </w:t>
      </w:r>
      <w:r w:rsidRPr="00FF603A">
        <w:rPr>
          <w:spacing w:val="-1"/>
        </w:rPr>
        <w:t>ступени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60"/>
        </w:rPr>
        <w:t xml:space="preserve"> </w:t>
      </w:r>
      <w:r w:rsidRPr="00FF603A">
        <w:t>общего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как</w:t>
      </w:r>
      <w:r w:rsidRPr="00FF603A">
        <w:rPr>
          <w:spacing w:val="60"/>
        </w:rPr>
        <w:t xml:space="preserve"> </w:t>
      </w:r>
      <w:r w:rsidRPr="00FF603A">
        <w:t>одной</w:t>
      </w:r>
      <w:r w:rsidRPr="00FF603A">
        <w:rPr>
          <w:spacing w:val="58"/>
        </w:rPr>
        <w:t xml:space="preserve"> </w:t>
      </w:r>
      <w:r w:rsidRPr="00FF603A">
        <w:t>из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ценностных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составляющих,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способствующих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познавательному</w:t>
      </w:r>
      <w:r w:rsidRPr="00FF603A">
        <w:rPr>
          <w:spacing w:val="55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t>эмоциональному</w:t>
      </w:r>
      <w:r w:rsidRPr="00FF603A">
        <w:rPr>
          <w:spacing w:val="52"/>
        </w:rPr>
        <w:t xml:space="preserve"> </w:t>
      </w:r>
      <w:r w:rsidRPr="00FF603A">
        <w:t xml:space="preserve">развитию  </w:t>
      </w:r>
      <w:r w:rsidRPr="00FF603A">
        <w:rPr>
          <w:spacing w:val="-1"/>
        </w:rPr>
        <w:t>ребенка,</w:t>
      </w:r>
      <w:r w:rsidRPr="00FF603A">
        <w:t xml:space="preserve">  </w:t>
      </w:r>
      <w:r w:rsidRPr="00FF603A">
        <w:rPr>
          <w:spacing w:val="-1"/>
        </w:rPr>
        <w:t>достижению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планируемых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результатов</w:t>
      </w:r>
      <w:r w:rsidRPr="00FF603A">
        <w:t xml:space="preserve">  </w:t>
      </w:r>
      <w:r w:rsidRPr="00FF603A">
        <w:rPr>
          <w:spacing w:val="-1"/>
        </w:rPr>
        <w:t>освоения</w:t>
      </w:r>
      <w:r w:rsidRPr="00FF603A">
        <w:t xml:space="preserve">  </w:t>
      </w:r>
      <w:r w:rsidRPr="00FF603A">
        <w:rPr>
          <w:spacing w:val="-1"/>
        </w:rPr>
        <w:t>основной</w:t>
      </w:r>
      <w:r w:rsidRPr="00FF603A">
        <w:t xml:space="preserve">  </w:t>
      </w:r>
      <w:r w:rsidRPr="00FF603A">
        <w:rPr>
          <w:spacing w:val="-1"/>
        </w:rPr>
        <w:t>образовательной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программы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общего</w:t>
      </w:r>
      <w:r w:rsidRPr="00FF603A">
        <w:t xml:space="preserve"> </w:t>
      </w:r>
      <w:r w:rsidRPr="00FF603A">
        <w:rPr>
          <w:spacing w:val="-1"/>
        </w:rPr>
        <w:t>образования.</w:t>
      </w: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ind w:left="102"/>
        <w:rPr>
          <w:spacing w:val="-1"/>
        </w:rPr>
      </w:pPr>
      <w:r w:rsidRPr="00FF603A">
        <w:rPr>
          <w:spacing w:val="-1"/>
        </w:rPr>
        <w:t>Основные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задачи:</w:t>
      </w:r>
    </w:p>
    <w:p w:rsidR="00271AAC" w:rsidRPr="00FF603A" w:rsidRDefault="00271AAC" w:rsidP="00DC5ABC">
      <w:pPr>
        <w:tabs>
          <w:tab w:val="left" w:pos="422"/>
        </w:tabs>
        <w:kinsoku w:val="0"/>
        <w:overflowPunct w:val="0"/>
        <w:autoSpaceDE w:val="0"/>
        <w:autoSpaceDN w:val="0"/>
        <w:adjustRightInd w:val="0"/>
        <w:spacing w:before="29"/>
        <w:ind w:left="222" w:right="239"/>
        <w:rPr>
          <w:spacing w:val="-1"/>
        </w:rPr>
      </w:pPr>
      <w:r w:rsidRPr="00FF603A">
        <w:t>-</w:t>
      </w:r>
      <w:r w:rsidRPr="00FF603A">
        <w:rPr>
          <w:spacing w:val="-1"/>
        </w:rPr>
        <w:t xml:space="preserve"> формирование культуры</w:t>
      </w:r>
      <w:r w:rsidRPr="00FF603A">
        <w:t xml:space="preserve"> здорового и </w:t>
      </w:r>
      <w:r w:rsidRPr="00FF603A">
        <w:rPr>
          <w:spacing w:val="-1"/>
        </w:rPr>
        <w:t>безопасного</w:t>
      </w:r>
      <w:r>
        <w:t xml:space="preserve"> образа жизни;</w:t>
      </w:r>
      <w:r w:rsidRPr="00271AAC">
        <w:rPr>
          <w:spacing w:val="-1"/>
        </w:rPr>
        <w:t xml:space="preserve"> </w:t>
      </w:r>
      <w:r w:rsidRPr="00FF603A">
        <w:rPr>
          <w:spacing w:val="-1"/>
        </w:rPr>
        <w:t>использование</w:t>
      </w:r>
      <w:r w:rsidRPr="00FF603A">
        <w:t xml:space="preserve">  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оптимальных</w:t>
      </w:r>
      <w:r w:rsidRPr="00FF603A">
        <w:t xml:space="preserve">  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двигательных</w:t>
      </w:r>
      <w:r w:rsidRPr="00FF603A">
        <w:t xml:space="preserve">  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режимов</w:t>
      </w:r>
      <w:r w:rsidRPr="00FF603A">
        <w:t xml:space="preserve">  </w:t>
      </w:r>
      <w:r w:rsidRPr="00FF603A">
        <w:rPr>
          <w:spacing w:val="59"/>
        </w:rPr>
        <w:t xml:space="preserve"> </w:t>
      </w:r>
      <w:r w:rsidRPr="00FF603A">
        <w:t xml:space="preserve">для   </w:t>
      </w:r>
      <w:r w:rsidRPr="00FF603A">
        <w:rPr>
          <w:spacing w:val="2"/>
        </w:rPr>
        <w:t xml:space="preserve"> </w:t>
      </w:r>
      <w:r w:rsidRPr="00FF603A">
        <w:t xml:space="preserve">детей    с  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учетом</w:t>
      </w:r>
      <w:r w:rsidRPr="00FF603A">
        <w:t xml:space="preserve">   </w:t>
      </w:r>
      <w:r w:rsidRPr="00FF603A">
        <w:rPr>
          <w:spacing w:val="1"/>
        </w:rPr>
        <w:t xml:space="preserve"> </w:t>
      </w:r>
      <w:r w:rsidRPr="00FF603A">
        <w:t>их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возрастных,</w:t>
      </w:r>
      <w:r w:rsidRPr="00FF603A">
        <w:rPr>
          <w:spacing w:val="-3"/>
        </w:rPr>
        <w:t xml:space="preserve"> </w:t>
      </w:r>
      <w:r w:rsidRPr="00FF603A">
        <w:rPr>
          <w:spacing w:val="-1"/>
        </w:rPr>
        <w:t>психологических</w:t>
      </w:r>
      <w:r w:rsidRPr="00FF603A">
        <w:rPr>
          <w:spacing w:val="2"/>
        </w:rPr>
        <w:t xml:space="preserve"> </w:t>
      </w:r>
      <w:r w:rsidRPr="00FF603A">
        <w:t>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иных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особенностей;</w:t>
      </w:r>
    </w:p>
    <w:p w:rsidR="00271AAC" w:rsidRPr="00FF603A" w:rsidRDefault="00271AAC" w:rsidP="00DC5ABC">
      <w:pPr>
        <w:numPr>
          <w:ilvl w:val="0"/>
          <w:numId w:val="5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ind w:left="361" w:hanging="139"/>
        <w:rPr>
          <w:spacing w:val="-1"/>
        </w:rPr>
      </w:pPr>
      <w:r w:rsidRPr="00FF603A">
        <w:rPr>
          <w:spacing w:val="-1"/>
        </w:rPr>
        <w:t>развитие потребности</w:t>
      </w:r>
      <w:r w:rsidRPr="00FF603A">
        <w:rPr>
          <w:spacing w:val="-2"/>
        </w:rPr>
        <w:t xml:space="preserve"> </w:t>
      </w:r>
      <w:r w:rsidRPr="00FF603A">
        <w:t>в занятиях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физической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культурой</w:t>
      </w:r>
      <w:r w:rsidRPr="00FF603A">
        <w:t xml:space="preserve"> и </w:t>
      </w:r>
      <w:r w:rsidRPr="00FF603A">
        <w:rPr>
          <w:spacing w:val="-1"/>
        </w:rPr>
        <w:t>спортом.</w:t>
      </w: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ind w:left="222" w:right="226"/>
      </w:pPr>
      <w:r w:rsidRPr="00FF603A">
        <w:rPr>
          <w:spacing w:val="-1"/>
        </w:rPr>
        <w:t>Данное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направление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реализуется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программами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нелинейных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курсов:</w:t>
      </w:r>
      <w:r w:rsidRPr="00FF603A">
        <w:t xml:space="preserve">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«</w:t>
      </w:r>
      <w:r>
        <w:rPr>
          <w:spacing w:val="-1"/>
        </w:rPr>
        <w:t>Самбо», «Шахматы»</w:t>
      </w:r>
    </w:p>
    <w:p w:rsidR="00271AAC" w:rsidRDefault="00271AAC" w:rsidP="00DC5ABC">
      <w:pPr>
        <w:kinsoku w:val="0"/>
        <w:overflowPunct w:val="0"/>
        <w:autoSpaceDE w:val="0"/>
        <w:autoSpaceDN w:val="0"/>
        <w:adjustRightInd w:val="0"/>
        <w:ind w:left="102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0"/>
        <w:gridCol w:w="1118"/>
        <w:gridCol w:w="1700"/>
        <w:gridCol w:w="4361"/>
      </w:tblGrid>
      <w:tr w:rsidR="00DC5ABC" w:rsidRPr="00DC5ABC" w:rsidTr="00F525D4">
        <w:trPr>
          <w:trHeight w:hRule="exact" w:val="3490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102" w:right="101"/>
              <w:rPr>
                <w:sz w:val="24"/>
                <w:szCs w:val="24"/>
              </w:rPr>
            </w:pPr>
            <w:r w:rsidRPr="00DC5ABC">
              <w:rPr>
                <w:spacing w:val="-1"/>
                <w:sz w:val="24"/>
                <w:szCs w:val="24"/>
              </w:rPr>
              <w:t>«Самбо»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99"/>
              <w:rPr>
                <w:sz w:val="24"/>
                <w:szCs w:val="24"/>
              </w:rPr>
            </w:pPr>
            <w:r w:rsidRPr="00DC5ABC">
              <w:rPr>
                <w:spacing w:val="-1"/>
                <w:sz w:val="24"/>
                <w:szCs w:val="24"/>
              </w:rPr>
              <w:t>5-8</w:t>
            </w:r>
            <w:r w:rsidRPr="00DC5ABC">
              <w:rPr>
                <w:sz w:val="24"/>
                <w:szCs w:val="24"/>
              </w:rPr>
              <w:t xml:space="preserve"> кл.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99"/>
              <w:rPr>
                <w:sz w:val="24"/>
                <w:szCs w:val="24"/>
              </w:rPr>
            </w:pPr>
            <w:r w:rsidRPr="00DC5ABC">
              <w:rPr>
                <w:sz w:val="24"/>
                <w:szCs w:val="24"/>
              </w:rPr>
              <w:t xml:space="preserve">34 </w:t>
            </w:r>
            <w:r w:rsidRPr="00DC5ABC">
              <w:rPr>
                <w:spacing w:val="-1"/>
                <w:sz w:val="24"/>
                <w:szCs w:val="24"/>
              </w:rPr>
              <w:t>часа</w:t>
            </w:r>
            <w:r w:rsidRPr="00DC5ABC">
              <w:rPr>
                <w:spacing w:val="1"/>
                <w:sz w:val="24"/>
                <w:szCs w:val="24"/>
              </w:rPr>
              <w:t xml:space="preserve"> </w:t>
            </w:r>
            <w:r w:rsidRPr="00DC5ABC">
              <w:rPr>
                <w:sz w:val="24"/>
                <w:szCs w:val="24"/>
              </w:rPr>
              <w:t>в год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102" w:right="102"/>
              <w:rPr>
                <w:spacing w:val="-1"/>
                <w:sz w:val="24"/>
                <w:szCs w:val="24"/>
              </w:rPr>
            </w:pPr>
            <w:r w:rsidRPr="00DC5ABC">
              <w:rPr>
                <w:spacing w:val="-1"/>
                <w:sz w:val="24"/>
                <w:szCs w:val="24"/>
              </w:rPr>
              <w:t>Физическая</w:t>
            </w:r>
            <w:r w:rsidRPr="00DC5ABC">
              <w:rPr>
                <w:spacing w:val="9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культура. Кружок.</w:t>
            </w:r>
            <w:r w:rsidRPr="00DC5ABC">
              <w:rPr>
                <w:spacing w:val="14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Основные</w:t>
            </w:r>
            <w:r w:rsidRPr="00DC5ABC">
              <w:rPr>
                <w:spacing w:val="7"/>
                <w:sz w:val="24"/>
                <w:szCs w:val="24"/>
              </w:rPr>
              <w:t xml:space="preserve"> </w:t>
            </w:r>
            <w:r w:rsidRPr="00DC5ABC">
              <w:rPr>
                <w:sz w:val="24"/>
                <w:szCs w:val="24"/>
              </w:rPr>
              <w:t>формы</w:t>
            </w:r>
            <w:r w:rsidRPr="00DC5ABC">
              <w:rPr>
                <w:spacing w:val="31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организации</w:t>
            </w:r>
            <w:r w:rsidRPr="00DC5ABC">
              <w:rPr>
                <w:spacing w:val="22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занятий:</w:t>
            </w:r>
            <w:r w:rsidRPr="00DC5ABC">
              <w:rPr>
                <w:spacing w:val="24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спортивные</w:t>
            </w:r>
            <w:r w:rsidRPr="00DC5ABC">
              <w:rPr>
                <w:spacing w:val="39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занятия</w:t>
            </w:r>
            <w:r w:rsidRPr="00DC5ABC">
              <w:rPr>
                <w:spacing w:val="4"/>
                <w:sz w:val="24"/>
                <w:szCs w:val="24"/>
              </w:rPr>
              <w:t xml:space="preserve"> </w:t>
            </w:r>
            <w:r w:rsidRPr="00DC5ABC">
              <w:rPr>
                <w:sz w:val="24"/>
                <w:szCs w:val="24"/>
              </w:rPr>
              <w:t>на</w:t>
            </w:r>
            <w:r w:rsidRPr="00DC5ABC">
              <w:rPr>
                <w:spacing w:val="6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базе</w:t>
            </w:r>
            <w:r w:rsidRPr="00DC5ABC">
              <w:rPr>
                <w:sz w:val="24"/>
                <w:szCs w:val="24"/>
              </w:rPr>
              <w:t xml:space="preserve"> </w:t>
            </w:r>
            <w:r w:rsidRPr="00DC5ABC">
              <w:rPr>
                <w:spacing w:val="6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спортивных</w:t>
            </w:r>
            <w:r w:rsidRPr="00DC5ABC">
              <w:rPr>
                <w:spacing w:val="31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сооружений</w:t>
            </w:r>
            <w:r w:rsidRPr="00DC5ABC">
              <w:rPr>
                <w:spacing w:val="15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школы.</w:t>
            </w:r>
            <w:r w:rsidRPr="00DC5ABC">
              <w:rPr>
                <w:spacing w:val="14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Программа</w:t>
            </w:r>
            <w:r w:rsidRPr="00DC5ABC">
              <w:rPr>
                <w:spacing w:val="29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составлена</w:t>
            </w:r>
            <w:r w:rsidRPr="00DC5ABC">
              <w:rPr>
                <w:sz w:val="24"/>
                <w:szCs w:val="24"/>
              </w:rPr>
              <w:t xml:space="preserve">             </w:t>
            </w:r>
            <w:r w:rsidRPr="00DC5ABC">
              <w:rPr>
                <w:spacing w:val="13"/>
                <w:sz w:val="24"/>
                <w:szCs w:val="24"/>
              </w:rPr>
              <w:t xml:space="preserve"> </w:t>
            </w:r>
            <w:r w:rsidRPr="00DC5ABC">
              <w:rPr>
                <w:sz w:val="24"/>
                <w:szCs w:val="24"/>
              </w:rPr>
              <w:t xml:space="preserve">из             </w:t>
            </w:r>
            <w:r w:rsidRPr="00DC5ABC">
              <w:rPr>
                <w:spacing w:val="15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отдельных</w:t>
            </w:r>
          </w:p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102" w:right="102"/>
              <w:rPr>
                <w:sz w:val="24"/>
                <w:szCs w:val="24"/>
              </w:rPr>
            </w:pPr>
            <w:r w:rsidRPr="00DC5ABC">
              <w:rPr>
                <w:spacing w:val="-1"/>
                <w:sz w:val="24"/>
                <w:szCs w:val="24"/>
              </w:rPr>
              <w:t>самостоятельных</w:t>
            </w:r>
            <w:r w:rsidRPr="00DC5ABC">
              <w:rPr>
                <w:sz w:val="24"/>
                <w:szCs w:val="24"/>
              </w:rPr>
              <w:t xml:space="preserve"> </w:t>
            </w:r>
            <w:r w:rsidRPr="00DC5ABC">
              <w:rPr>
                <w:spacing w:val="24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разделов</w:t>
            </w:r>
            <w:r w:rsidRPr="00DC5ABC">
              <w:rPr>
                <w:spacing w:val="35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двигательной</w:t>
            </w:r>
            <w:r w:rsidRPr="00DC5ABC">
              <w:rPr>
                <w:spacing w:val="58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деятельности,</w:t>
            </w:r>
            <w:r w:rsidRPr="00DC5ABC">
              <w:rPr>
                <w:spacing w:val="59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отличной</w:t>
            </w:r>
            <w:r w:rsidRPr="00DC5ABC">
              <w:rPr>
                <w:spacing w:val="41"/>
                <w:sz w:val="24"/>
                <w:szCs w:val="24"/>
              </w:rPr>
              <w:t xml:space="preserve"> </w:t>
            </w:r>
            <w:r w:rsidRPr="00DC5ABC">
              <w:rPr>
                <w:spacing w:val="-1"/>
                <w:sz w:val="24"/>
                <w:szCs w:val="24"/>
              </w:rPr>
              <w:t>друг</w:t>
            </w:r>
            <w:r w:rsidRPr="00DC5ABC">
              <w:rPr>
                <w:sz w:val="24"/>
                <w:szCs w:val="24"/>
              </w:rPr>
              <w:t xml:space="preserve"> от </w:t>
            </w:r>
            <w:r w:rsidRPr="00DC5ABC">
              <w:rPr>
                <w:spacing w:val="-1"/>
                <w:sz w:val="24"/>
                <w:szCs w:val="24"/>
              </w:rPr>
              <w:t xml:space="preserve">друга </w:t>
            </w:r>
            <w:r w:rsidRPr="00DC5ABC">
              <w:rPr>
                <w:sz w:val="24"/>
                <w:szCs w:val="24"/>
              </w:rPr>
              <w:t>по характеру</w:t>
            </w:r>
            <w:r w:rsidRPr="00DC5ABC">
              <w:rPr>
                <w:spacing w:val="-5"/>
                <w:sz w:val="24"/>
                <w:szCs w:val="24"/>
              </w:rPr>
              <w:t xml:space="preserve"> </w:t>
            </w:r>
            <w:r w:rsidRPr="00DC5ABC">
              <w:rPr>
                <w:sz w:val="24"/>
                <w:szCs w:val="24"/>
              </w:rPr>
              <w:t xml:space="preserve">и </w:t>
            </w:r>
            <w:r w:rsidRPr="00DC5ABC">
              <w:rPr>
                <w:spacing w:val="-1"/>
                <w:sz w:val="24"/>
                <w:szCs w:val="24"/>
              </w:rPr>
              <w:t>объему.</w:t>
            </w:r>
          </w:p>
        </w:tc>
      </w:tr>
      <w:tr w:rsidR="00DC5ABC" w:rsidRPr="00DC5ABC" w:rsidTr="00F525D4">
        <w:trPr>
          <w:trHeight w:hRule="exact" w:val="988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102" w:right="101"/>
              <w:rPr>
                <w:spacing w:val="-1"/>
                <w:sz w:val="24"/>
                <w:szCs w:val="24"/>
              </w:rPr>
            </w:pPr>
            <w:r w:rsidRPr="00DC5ABC">
              <w:rPr>
                <w:spacing w:val="-1"/>
                <w:sz w:val="24"/>
                <w:szCs w:val="24"/>
              </w:rPr>
              <w:t>«Шахматы»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99"/>
              <w:rPr>
                <w:spacing w:val="-1"/>
                <w:sz w:val="24"/>
                <w:szCs w:val="24"/>
              </w:rPr>
            </w:pPr>
            <w:r w:rsidRPr="00DC5ABC">
              <w:rPr>
                <w:spacing w:val="-1"/>
                <w:sz w:val="24"/>
                <w:szCs w:val="24"/>
              </w:rPr>
              <w:t>5-8 кл.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99"/>
              <w:rPr>
                <w:sz w:val="24"/>
                <w:szCs w:val="24"/>
              </w:rPr>
            </w:pPr>
            <w:r w:rsidRPr="00DC5ABC">
              <w:rPr>
                <w:sz w:val="24"/>
                <w:szCs w:val="24"/>
              </w:rPr>
              <w:t>34 часа в год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BC" w:rsidRPr="00DC5ABC" w:rsidRDefault="00DC5ABC" w:rsidP="00F525D4">
            <w:pPr>
              <w:kinsoku w:val="0"/>
              <w:overflowPunct w:val="0"/>
              <w:autoSpaceDE w:val="0"/>
              <w:autoSpaceDN w:val="0"/>
              <w:adjustRightInd w:val="0"/>
              <w:ind w:left="102" w:right="102"/>
              <w:rPr>
                <w:spacing w:val="-1"/>
                <w:sz w:val="24"/>
                <w:szCs w:val="24"/>
              </w:rPr>
            </w:pPr>
            <w:r w:rsidRPr="00DC5ABC">
              <w:rPr>
                <w:spacing w:val="-1"/>
                <w:sz w:val="24"/>
                <w:szCs w:val="24"/>
              </w:rPr>
              <w:t>Кружок. Основные формы занятий: игра, обучение правилам игры.</w:t>
            </w:r>
          </w:p>
        </w:tc>
      </w:tr>
    </w:tbl>
    <w:p w:rsidR="00DC5ABC" w:rsidRPr="00FF603A" w:rsidRDefault="00DC5ABC" w:rsidP="00DC5ABC">
      <w:pPr>
        <w:kinsoku w:val="0"/>
        <w:overflowPunct w:val="0"/>
        <w:autoSpaceDE w:val="0"/>
        <w:autoSpaceDN w:val="0"/>
        <w:adjustRightInd w:val="0"/>
        <w:ind w:left="102"/>
        <w:sectPr w:rsidR="00DC5ABC" w:rsidRPr="00FF603A" w:rsidSect="00271AAC">
          <w:pgSz w:w="11910" w:h="16840"/>
          <w:pgMar w:top="0" w:right="740" w:bottom="0" w:left="1600" w:header="720" w:footer="720" w:gutter="0"/>
          <w:cols w:space="720"/>
          <w:noEndnote/>
        </w:sectPr>
      </w:pP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rPr>
          <w:rFonts w:ascii="Calibri" w:hAnsi="Calibri" w:cs="Calibri"/>
        </w:rPr>
      </w:pPr>
    </w:p>
    <w:p w:rsidR="00271AAC" w:rsidRPr="00FF603A" w:rsidRDefault="00271AAC" w:rsidP="00DC5ABC">
      <w:pPr>
        <w:kinsoku w:val="0"/>
        <w:overflowPunct w:val="0"/>
        <w:autoSpaceDE w:val="0"/>
        <w:autoSpaceDN w:val="0"/>
        <w:adjustRightInd w:val="0"/>
        <w:spacing w:before="2"/>
      </w:pPr>
    </w:p>
    <w:p w:rsidR="00271AAC" w:rsidRDefault="00271AAC" w:rsidP="00DC5ABC">
      <w:pPr>
        <w:kinsoku w:val="0"/>
        <w:overflowPunct w:val="0"/>
        <w:autoSpaceDE w:val="0"/>
        <w:autoSpaceDN w:val="0"/>
        <w:adjustRightInd w:val="0"/>
        <w:spacing w:before="29"/>
        <w:ind w:left="222" w:right="239"/>
        <w:rPr>
          <w:spacing w:val="-1"/>
        </w:rPr>
      </w:pPr>
      <w:r w:rsidRPr="00FF603A">
        <w:t xml:space="preserve">По  </w:t>
      </w:r>
      <w:r w:rsidRPr="00FF603A">
        <w:rPr>
          <w:spacing w:val="-1"/>
        </w:rPr>
        <w:t>итогам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работы</w:t>
      </w:r>
      <w:r w:rsidRPr="00FF603A">
        <w:t xml:space="preserve">  проводятся  </w:t>
      </w:r>
      <w:r w:rsidRPr="00FF603A">
        <w:rPr>
          <w:spacing w:val="-1"/>
        </w:rPr>
        <w:t>конкурсы,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соревнования,</w:t>
      </w:r>
      <w:r w:rsidRPr="00FF603A">
        <w:t xml:space="preserve">  </w:t>
      </w:r>
      <w:r w:rsidRPr="00FF603A">
        <w:rPr>
          <w:spacing w:val="-1"/>
        </w:rPr>
        <w:t>показательные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выступления,</w:t>
      </w:r>
      <w:r w:rsidRPr="00FF603A">
        <w:rPr>
          <w:spacing w:val="77"/>
        </w:rPr>
        <w:t xml:space="preserve"> </w:t>
      </w:r>
      <w:r w:rsidRPr="00FF603A">
        <w:t xml:space="preserve">Дни </w:t>
      </w:r>
      <w:r w:rsidRPr="00FF603A">
        <w:rPr>
          <w:spacing w:val="-1"/>
        </w:rPr>
        <w:t>здоровья.</w:t>
      </w:r>
    </w:p>
    <w:p w:rsidR="003D2689" w:rsidRDefault="00AF006A" w:rsidP="00DC5ABC">
      <w:pPr>
        <w:kinsoku w:val="0"/>
        <w:overflowPunct w:val="0"/>
        <w:autoSpaceDE w:val="0"/>
        <w:autoSpaceDN w:val="0"/>
        <w:adjustRightInd w:val="0"/>
        <w:ind w:left="142" w:right="239"/>
        <w:rPr>
          <w:b/>
          <w:bCs/>
        </w:rPr>
      </w:pPr>
      <w:r>
        <w:rPr>
          <w:b/>
          <w:bCs/>
        </w:rPr>
        <w:t xml:space="preserve">                                 </w:t>
      </w:r>
    </w:p>
    <w:p w:rsidR="00AF006A" w:rsidRPr="00DC5ABC" w:rsidRDefault="003D2689" w:rsidP="00DC5ABC">
      <w:pPr>
        <w:kinsoku w:val="0"/>
        <w:overflowPunct w:val="0"/>
        <w:autoSpaceDE w:val="0"/>
        <w:autoSpaceDN w:val="0"/>
        <w:adjustRightInd w:val="0"/>
        <w:ind w:left="142" w:right="239"/>
        <w:rPr>
          <w:spacing w:val="-1"/>
        </w:rPr>
      </w:pPr>
      <w:r>
        <w:rPr>
          <w:b/>
          <w:bCs/>
        </w:rPr>
        <w:t xml:space="preserve">                       9 .  </w:t>
      </w:r>
      <w:r w:rsidR="00AF006A" w:rsidRPr="00FF603A">
        <w:rPr>
          <w:b/>
          <w:bCs/>
        </w:rPr>
        <w:t xml:space="preserve">Организация </w:t>
      </w:r>
      <w:r w:rsidR="00AF006A" w:rsidRPr="00FF603A">
        <w:rPr>
          <w:b/>
          <w:bCs/>
          <w:spacing w:val="-1"/>
        </w:rPr>
        <w:t>внеурочной</w:t>
      </w:r>
      <w:r w:rsidR="00AF006A" w:rsidRPr="00FF603A">
        <w:rPr>
          <w:b/>
          <w:bCs/>
        </w:rPr>
        <w:t xml:space="preserve"> </w:t>
      </w:r>
      <w:r w:rsidR="00AF006A" w:rsidRPr="00FF603A">
        <w:rPr>
          <w:b/>
          <w:bCs/>
          <w:spacing w:val="-1"/>
        </w:rPr>
        <w:t>деятельности</w:t>
      </w:r>
    </w:p>
    <w:p w:rsidR="00AF006A" w:rsidRPr="00FF603A" w:rsidRDefault="00AF006A" w:rsidP="00DC5ABC">
      <w:pPr>
        <w:kinsoku w:val="0"/>
        <w:overflowPunct w:val="0"/>
        <w:autoSpaceDE w:val="0"/>
        <w:autoSpaceDN w:val="0"/>
        <w:adjustRightInd w:val="0"/>
        <w:ind w:left="851" w:right="-141" w:hanging="820"/>
        <w:rPr>
          <w:spacing w:val="-1"/>
        </w:rPr>
      </w:pPr>
      <w:r w:rsidRPr="00FF603A">
        <w:rPr>
          <w:b/>
          <w:bCs/>
          <w:spacing w:val="-1"/>
        </w:rPr>
        <w:t>Принципами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организации</w:t>
      </w:r>
      <w:r w:rsidRPr="00FF603A">
        <w:rPr>
          <w:b/>
          <w:bCs/>
          <w:spacing w:val="4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3"/>
        </w:rPr>
        <w:t xml:space="preserve"> </w:t>
      </w:r>
      <w:r w:rsidRPr="00FF603A">
        <w:t xml:space="preserve">в </w:t>
      </w:r>
      <w:r w:rsidR="003D2689">
        <w:rPr>
          <w:spacing w:val="-1"/>
        </w:rPr>
        <w:t xml:space="preserve">МБОУ «СОШ № 14»                      </w:t>
      </w:r>
      <w:r w:rsidRPr="00FF603A">
        <w:rPr>
          <w:spacing w:val="-1"/>
        </w:rPr>
        <w:t>являются:</w:t>
      </w:r>
    </w:p>
    <w:p w:rsidR="00AF006A" w:rsidRPr="00FF603A" w:rsidRDefault="00AF006A" w:rsidP="00DC5AB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rPr>
          <w:spacing w:val="-1"/>
        </w:rPr>
      </w:pPr>
      <w:r>
        <w:rPr>
          <w:spacing w:val="-1"/>
        </w:rPr>
        <w:t xml:space="preserve">   -  </w:t>
      </w:r>
      <w:r w:rsidRPr="00FF603A">
        <w:rPr>
          <w:spacing w:val="-1"/>
        </w:rPr>
        <w:t xml:space="preserve">соответствие </w:t>
      </w:r>
      <w:r w:rsidRPr="00FF603A">
        <w:t>возрастным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особенностям обучающихся;</w:t>
      </w:r>
    </w:p>
    <w:p w:rsidR="00AF006A" w:rsidRPr="00FF603A" w:rsidRDefault="00AF006A" w:rsidP="00DC5AB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rPr>
          <w:spacing w:val="-1"/>
        </w:rPr>
      </w:pPr>
      <w:r>
        <w:rPr>
          <w:spacing w:val="-1"/>
        </w:rPr>
        <w:t xml:space="preserve">   - </w:t>
      </w:r>
      <w:r w:rsidRPr="00FF603A">
        <w:rPr>
          <w:spacing w:val="-1"/>
        </w:rPr>
        <w:t>преемственность</w:t>
      </w:r>
      <w:r w:rsidRPr="00FF603A">
        <w:t xml:space="preserve"> с</w:t>
      </w:r>
      <w:r w:rsidRPr="00FF603A">
        <w:rPr>
          <w:spacing w:val="-1"/>
        </w:rPr>
        <w:t xml:space="preserve"> </w:t>
      </w:r>
      <w:r w:rsidRPr="00FF603A">
        <w:t>технологиями</w:t>
      </w:r>
      <w:r w:rsidRPr="00FF603A">
        <w:rPr>
          <w:spacing w:val="3"/>
        </w:rPr>
        <w:t xml:space="preserve"> </w:t>
      </w:r>
      <w:r w:rsidRPr="00FF603A">
        <w:rPr>
          <w:spacing w:val="-2"/>
        </w:rPr>
        <w:t>учебной</w:t>
      </w:r>
      <w:r w:rsidRPr="00FF603A">
        <w:t xml:space="preserve"> </w:t>
      </w:r>
      <w:r w:rsidRPr="00FF603A">
        <w:rPr>
          <w:spacing w:val="-1"/>
        </w:rPr>
        <w:t>деятельности;</w:t>
      </w:r>
    </w:p>
    <w:p w:rsidR="00AF006A" w:rsidRPr="00FF603A" w:rsidRDefault="00AF006A" w:rsidP="00DC5AB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rPr>
          <w:spacing w:val="-1"/>
        </w:rPr>
      </w:pPr>
      <w:r>
        <w:t xml:space="preserve">   - </w:t>
      </w:r>
      <w:r w:rsidRPr="00FF603A">
        <w:t>опора</w:t>
      </w:r>
      <w:r w:rsidRPr="00FF603A">
        <w:rPr>
          <w:spacing w:val="-1"/>
        </w:rPr>
        <w:t xml:space="preserve"> </w:t>
      </w:r>
      <w:r w:rsidRPr="00FF603A">
        <w:t>на</w:t>
      </w:r>
      <w:r w:rsidRPr="00FF603A">
        <w:rPr>
          <w:spacing w:val="-1"/>
        </w:rPr>
        <w:t xml:space="preserve"> традиции</w:t>
      </w:r>
      <w:r w:rsidRPr="00FF603A">
        <w:t xml:space="preserve"> 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положительный</w:t>
      </w:r>
      <w:r w:rsidRPr="00FF603A">
        <w:t xml:space="preserve"> опыт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организации</w:t>
      </w:r>
      <w:r w:rsidRPr="00FF603A"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деятельности;</w:t>
      </w:r>
    </w:p>
    <w:p w:rsidR="00AF006A" w:rsidRDefault="00AF006A" w:rsidP="00DC5AB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rPr>
          <w:spacing w:val="-1"/>
        </w:rPr>
      </w:pPr>
      <w:r>
        <w:t xml:space="preserve">  - </w:t>
      </w:r>
      <w:r w:rsidRPr="00FF603A">
        <w:t>опора</w:t>
      </w:r>
      <w:r w:rsidRPr="00FF603A">
        <w:rPr>
          <w:spacing w:val="-1"/>
        </w:rPr>
        <w:t xml:space="preserve"> </w:t>
      </w:r>
      <w:r w:rsidRPr="00FF603A">
        <w:t>на</w:t>
      </w:r>
      <w:r w:rsidRPr="00FF603A">
        <w:rPr>
          <w:spacing w:val="-1"/>
        </w:rPr>
        <w:t xml:space="preserve"> ценности</w:t>
      </w:r>
      <w:r w:rsidRPr="00FF603A">
        <w:t xml:space="preserve"> </w:t>
      </w:r>
      <w:r w:rsidRPr="00FF603A">
        <w:rPr>
          <w:spacing w:val="-1"/>
        </w:rPr>
        <w:t>воспитательной</w:t>
      </w:r>
      <w:r w:rsidRPr="00FF603A">
        <w:t xml:space="preserve"> </w:t>
      </w:r>
      <w:r w:rsidRPr="00FF603A">
        <w:rPr>
          <w:spacing w:val="-1"/>
        </w:rPr>
        <w:t>системы</w:t>
      </w:r>
      <w:r w:rsidRPr="00FF603A">
        <w:t xml:space="preserve"> школы;</w:t>
      </w:r>
      <w:r>
        <w:rPr>
          <w:spacing w:val="-1"/>
        </w:rPr>
        <w:t xml:space="preserve">- </w:t>
      </w:r>
      <w:r w:rsidRPr="00FF603A">
        <w:rPr>
          <w:spacing w:val="-1"/>
        </w:rPr>
        <w:t>свободный</w:t>
      </w:r>
      <w:r w:rsidRPr="00FF603A">
        <w:t xml:space="preserve"> </w:t>
      </w:r>
      <w:r w:rsidRPr="00FF603A">
        <w:rPr>
          <w:spacing w:val="-1"/>
        </w:rPr>
        <w:t>выбор</w:t>
      </w:r>
      <w:r w:rsidRPr="00FF603A">
        <w:t xml:space="preserve"> на</w:t>
      </w:r>
      <w:r w:rsidRPr="00FF603A">
        <w:rPr>
          <w:spacing w:val="-1"/>
        </w:rPr>
        <w:t xml:space="preserve"> основе</w:t>
      </w:r>
      <w:r w:rsidRPr="00FF603A">
        <w:rPr>
          <w:spacing w:val="-2"/>
        </w:rPr>
        <w:t xml:space="preserve"> </w:t>
      </w:r>
      <w:r w:rsidRPr="00FF603A">
        <w:t>личных</w:t>
      </w:r>
      <w:r w:rsidRPr="00FF603A">
        <w:rPr>
          <w:spacing w:val="-1"/>
        </w:rPr>
        <w:t xml:space="preserve"> интересов</w:t>
      </w:r>
      <w:r w:rsidRPr="00FF603A">
        <w:t xml:space="preserve"> и </w:t>
      </w:r>
      <w:r w:rsidRPr="00FF603A">
        <w:rPr>
          <w:spacing w:val="-1"/>
        </w:rPr>
        <w:t>склонностей</w:t>
      </w:r>
      <w:r w:rsidRPr="00FF603A">
        <w:t xml:space="preserve"> </w:t>
      </w:r>
      <w:r w:rsidRPr="00FF603A">
        <w:rPr>
          <w:spacing w:val="-1"/>
        </w:rPr>
        <w:t>ребенка.</w:t>
      </w:r>
    </w:p>
    <w:p w:rsidR="00AF006A" w:rsidRDefault="00AF006A" w:rsidP="00DC5ABC">
      <w:r w:rsidRPr="00FF603A">
        <w:t xml:space="preserve">Данные  </w:t>
      </w:r>
      <w:r w:rsidRPr="00FF603A">
        <w:rPr>
          <w:spacing w:val="5"/>
        </w:rPr>
        <w:t xml:space="preserve"> </w:t>
      </w:r>
      <w:r w:rsidRPr="00FF603A">
        <w:t xml:space="preserve">принципы  </w:t>
      </w:r>
      <w:r w:rsidRPr="00FF603A">
        <w:rPr>
          <w:spacing w:val="6"/>
        </w:rPr>
        <w:t xml:space="preserve"> </w:t>
      </w:r>
      <w:r w:rsidRPr="00FF603A">
        <w:t xml:space="preserve">определяют  </w:t>
      </w:r>
      <w:r w:rsidRPr="00FF603A">
        <w:rPr>
          <w:spacing w:val="11"/>
        </w:rPr>
        <w:t xml:space="preserve"> </w:t>
      </w:r>
      <w:r w:rsidRPr="00FF603A">
        <w:rPr>
          <w:b/>
          <w:bCs/>
        </w:rPr>
        <w:t xml:space="preserve">способы  </w:t>
      </w:r>
      <w:r w:rsidRPr="00FF603A">
        <w:rPr>
          <w:b/>
          <w:bCs/>
          <w:spacing w:val="6"/>
        </w:rPr>
        <w:t xml:space="preserve"> </w:t>
      </w:r>
      <w:r w:rsidRPr="00FF603A">
        <w:rPr>
          <w:b/>
          <w:bCs/>
        </w:rPr>
        <w:t xml:space="preserve">организации  </w:t>
      </w:r>
      <w:r w:rsidRPr="00FF603A">
        <w:rPr>
          <w:b/>
          <w:bCs/>
          <w:spacing w:val="9"/>
        </w:rPr>
        <w:t xml:space="preserve"> </w:t>
      </w:r>
      <w:r w:rsidRPr="00FF603A">
        <w:t xml:space="preserve">внеурочной  </w:t>
      </w:r>
      <w:r w:rsidRPr="00FF603A">
        <w:rPr>
          <w:spacing w:val="7"/>
        </w:rPr>
        <w:t xml:space="preserve"> </w:t>
      </w:r>
      <w:r w:rsidRPr="00FF603A">
        <w:t xml:space="preserve">деятельности  </w:t>
      </w:r>
      <w:r w:rsidRPr="00FF603A">
        <w:rPr>
          <w:spacing w:val="7"/>
        </w:rPr>
        <w:t xml:space="preserve"> </w:t>
      </w:r>
      <w:r w:rsidRPr="004E360C">
        <w:t>в МБОУ «СОШ №14»</w:t>
      </w:r>
    </w:p>
    <w:p w:rsidR="003D2689" w:rsidRDefault="00AF006A" w:rsidP="00DC5ABC">
      <w:pPr>
        <w:tabs>
          <w:tab w:val="left" w:pos="268"/>
        </w:tabs>
        <w:kinsoku w:val="0"/>
        <w:overflowPunct w:val="0"/>
        <w:spacing w:before="29"/>
        <w:ind w:right="115"/>
        <w:rPr>
          <w:spacing w:val="-1"/>
        </w:rPr>
      </w:pPr>
      <w:r>
        <w:t xml:space="preserve">- </w:t>
      </w:r>
      <w:r w:rsidRPr="004E360C">
        <w:t>реализация образовательных программ,</w:t>
      </w:r>
      <w:r w:rsidR="003D2689">
        <w:t xml:space="preserve"> разработанных педагогами школы</w:t>
      </w:r>
      <w:r w:rsidR="003D2689">
        <w:rPr>
          <w:spacing w:val="-1"/>
        </w:rPr>
        <w:t xml:space="preserve"> </w:t>
      </w:r>
    </w:p>
    <w:p w:rsidR="003D2689" w:rsidRPr="004E360C" w:rsidRDefault="003D2689" w:rsidP="00DC5ABC">
      <w:pPr>
        <w:tabs>
          <w:tab w:val="left" w:pos="268"/>
        </w:tabs>
        <w:kinsoku w:val="0"/>
        <w:overflowPunct w:val="0"/>
        <w:spacing w:before="29"/>
        <w:ind w:right="115"/>
        <w:rPr>
          <w:spacing w:val="-1"/>
        </w:rPr>
      </w:pPr>
      <w:r>
        <w:rPr>
          <w:spacing w:val="-1"/>
        </w:rPr>
        <w:t xml:space="preserve">- </w:t>
      </w:r>
      <w:r w:rsidRPr="004E360C">
        <w:rPr>
          <w:spacing w:val="-1"/>
        </w:rPr>
        <w:t>включение</w:t>
      </w:r>
      <w:r w:rsidRPr="004E360C">
        <w:rPr>
          <w:spacing w:val="25"/>
        </w:rPr>
        <w:t xml:space="preserve"> </w:t>
      </w:r>
      <w:r w:rsidRPr="004E360C">
        <w:rPr>
          <w:spacing w:val="-1"/>
        </w:rPr>
        <w:t>ребенка</w:t>
      </w:r>
      <w:r w:rsidRPr="004E360C">
        <w:rPr>
          <w:spacing w:val="25"/>
        </w:rPr>
        <w:t xml:space="preserve"> </w:t>
      </w:r>
      <w:r w:rsidRPr="004E360C">
        <w:t>в</w:t>
      </w:r>
      <w:r w:rsidRPr="004E360C">
        <w:rPr>
          <w:spacing w:val="23"/>
        </w:rPr>
        <w:t xml:space="preserve"> </w:t>
      </w:r>
      <w:r w:rsidRPr="004E360C">
        <w:rPr>
          <w:spacing w:val="-1"/>
        </w:rPr>
        <w:t>систему</w:t>
      </w:r>
      <w:r w:rsidRPr="004E360C">
        <w:rPr>
          <w:spacing w:val="21"/>
        </w:rPr>
        <w:t xml:space="preserve"> </w:t>
      </w:r>
      <w:r w:rsidRPr="004E360C">
        <w:t>коллективных</w:t>
      </w:r>
      <w:r w:rsidRPr="004E360C">
        <w:rPr>
          <w:spacing w:val="25"/>
        </w:rPr>
        <w:t xml:space="preserve"> </w:t>
      </w:r>
      <w:r w:rsidRPr="004E360C">
        <w:rPr>
          <w:spacing w:val="-1"/>
        </w:rPr>
        <w:t>творческих</w:t>
      </w:r>
      <w:r w:rsidRPr="004E360C">
        <w:rPr>
          <w:spacing w:val="25"/>
        </w:rPr>
        <w:t xml:space="preserve"> </w:t>
      </w:r>
      <w:r w:rsidRPr="004E360C">
        <w:rPr>
          <w:spacing w:val="-1"/>
        </w:rPr>
        <w:t>дел,</w:t>
      </w:r>
      <w:r w:rsidRPr="004E360C">
        <w:rPr>
          <w:spacing w:val="26"/>
        </w:rPr>
        <w:t xml:space="preserve"> </w:t>
      </w:r>
      <w:r w:rsidRPr="004E360C">
        <w:rPr>
          <w:spacing w:val="-1"/>
        </w:rPr>
        <w:t>которые</w:t>
      </w:r>
      <w:r w:rsidRPr="004E360C">
        <w:rPr>
          <w:spacing w:val="24"/>
        </w:rPr>
        <w:t xml:space="preserve"> </w:t>
      </w:r>
      <w:r w:rsidRPr="004E360C">
        <w:rPr>
          <w:spacing w:val="-1"/>
        </w:rPr>
        <w:t>являются</w:t>
      </w:r>
      <w:r w:rsidRPr="004E360C">
        <w:rPr>
          <w:spacing w:val="26"/>
        </w:rPr>
        <w:t xml:space="preserve"> </w:t>
      </w:r>
      <w:r w:rsidRPr="004E360C">
        <w:rPr>
          <w:spacing w:val="-1"/>
        </w:rPr>
        <w:t>частью</w:t>
      </w:r>
      <w:r w:rsidRPr="004E360C">
        <w:rPr>
          <w:spacing w:val="81"/>
        </w:rPr>
        <w:t xml:space="preserve"> </w:t>
      </w:r>
      <w:r w:rsidRPr="004E360C">
        <w:rPr>
          <w:spacing w:val="-1"/>
        </w:rPr>
        <w:t>воспитательной</w:t>
      </w:r>
      <w:r w:rsidRPr="004E360C">
        <w:t xml:space="preserve"> </w:t>
      </w:r>
      <w:r w:rsidRPr="004E360C">
        <w:rPr>
          <w:spacing w:val="-1"/>
        </w:rPr>
        <w:t>системы</w:t>
      </w:r>
      <w:r w:rsidRPr="004E360C">
        <w:t xml:space="preserve"> школы по </w:t>
      </w:r>
      <w:r w:rsidRPr="004E360C">
        <w:rPr>
          <w:spacing w:val="-1"/>
        </w:rPr>
        <w:t>пяти</w:t>
      </w:r>
      <w:r w:rsidRPr="004E360C">
        <w:t xml:space="preserve"> </w:t>
      </w:r>
      <w:r w:rsidRPr="004E360C">
        <w:rPr>
          <w:spacing w:val="-1"/>
        </w:rPr>
        <w:t>направлениям;</w:t>
      </w:r>
    </w:p>
    <w:p w:rsidR="003D2689" w:rsidRDefault="003D2689" w:rsidP="00DC5ABC">
      <w:pPr>
        <w:tabs>
          <w:tab w:val="left" w:pos="242"/>
        </w:tabs>
        <w:kinsoku w:val="0"/>
        <w:overflowPunct w:val="0"/>
        <w:autoSpaceDE w:val="0"/>
        <w:autoSpaceDN w:val="0"/>
        <w:adjustRightInd w:val="0"/>
        <w:rPr>
          <w:spacing w:val="-1"/>
        </w:rPr>
      </w:pPr>
      <w:r>
        <w:rPr>
          <w:spacing w:val="-1"/>
        </w:rPr>
        <w:t xml:space="preserve">- </w:t>
      </w:r>
      <w:r w:rsidRPr="00FF603A">
        <w:rPr>
          <w:spacing w:val="-1"/>
        </w:rPr>
        <w:t>использование ресурсов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учреждений</w:t>
      </w:r>
      <w:r w:rsidRPr="00FF603A">
        <w:t xml:space="preserve"> </w:t>
      </w:r>
      <w:r w:rsidRPr="00FF603A">
        <w:rPr>
          <w:spacing w:val="-1"/>
        </w:rPr>
        <w:t>дополнительного</w:t>
      </w:r>
      <w:r w:rsidRPr="00FF603A">
        <w:t xml:space="preserve"> </w:t>
      </w:r>
      <w:r w:rsidRPr="00FF603A">
        <w:rPr>
          <w:spacing w:val="-1"/>
        </w:rPr>
        <w:t>образования.</w:t>
      </w:r>
    </w:p>
    <w:p w:rsidR="00CD3236" w:rsidRPr="00FF603A" w:rsidRDefault="00CD3236" w:rsidP="00CD3236">
      <w:pPr>
        <w:kinsoku w:val="0"/>
        <w:overflowPunct w:val="0"/>
        <w:autoSpaceDE w:val="0"/>
        <w:autoSpaceDN w:val="0"/>
        <w:adjustRightInd w:val="0"/>
        <w:rPr>
          <w:spacing w:val="-1"/>
        </w:rPr>
      </w:pPr>
      <w:r w:rsidRPr="00FF603A">
        <w:rPr>
          <w:b/>
          <w:bCs/>
          <w:spacing w:val="-1"/>
        </w:rPr>
        <w:t>Ориентирами</w:t>
      </w:r>
      <w:r w:rsidRPr="00FF603A">
        <w:rPr>
          <w:b/>
          <w:bCs/>
          <w:spacing w:val="1"/>
        </w:rPr>
        <w:t xml:space="preserve"> </w:t>
      </w:r>
      <w:r w:rsidRPr="00FF603A">
        <w:t xml:space="preserve">в </w:t>
      </w:r>
      <w:r w:rsidRPr="00FF603A">
        <w:rPr>
          <w:spacing w:val="-1"/>
        </w:rPr>
        <w:t>организации</w:t>
      </w:r>
      <w:r w:rsidRPr="00FF603A"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>
        <w:rPr>
          <w:spacing w:val="-1"/>
        </w:rPr>
        <w:t xml:space="preserve">школы </w:t>
      </w:r>
      <w:r w:rsidRPr="00FF603A">
        <w:rPr>
          <w:spacing w:val="-1"/>
        </w:rPr>
        <w:t>являются</w:t>
      </w:r>
      <w:r w:rsidRPr="00FF603A">
        <w:t xml:space="preserve"> </w:t>
      </w:r>
      <w:r w:rsidRPr="00FF603A">
        <w:rPr>
          <w:spacing w:val="-1"/>
        </w:rPr>
        <w:t>следующие:</w:t>
      </w:r>
    </w:p>
    <w:p w:rsidR="00CD3236" w:rsidRPr="00FF603A" w:rsidRDefault="00CD3236" w:rsidP="00CD3236">
      <w:pPr>
        <w:numPr>
          <w:ilvl w:val="0"/>
          <w:numId w:val="6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241" w:hanging="139"/>
        <w:rPr>
          <w:spacing w:val="-1"/>
        </w:rPr>
      </w:pPr>
      <w:r w:rsidRPr="00FF603A">
        <w:rPr>
          <w:spacing w:val="-1"/>
        </w:rPr>
        <w:t>запросы</w:t>
      </w:r>
      <w:r w:rsidRPr="00FF603A">
        <w:t xml:space="preserve"> </w:t>
      </w:r>
      <w:r w:rsidRPr="00FF603A">
        <w:rPr>
          <w:spacing w:val="-1"/>
        </w:rPr>
        <w:t>родителей,</w:t>
      </w:r>
      <w:r w:rsidRPr="00FF603A">
        <w:t xml:space="preserve"> </w:t>
      </w:r>
      <w:r w:rsidRPr="00FF603A">
        <w:rPr>
          <w:spacing w:val="-1"/>
        </w:rPr>
        <w:t>законных представителей</w:t>
      </w:r>
      <w:r>
        <w:t>;</w:t>
      </w:r>
    </w:p>
    <w:p w:rsidR="00CD3236" w:rsidRPr="00FF603A" w:rsidRDefault="00CD3236" w:rsidP="00CD3236">
      <w:pPr>
        <w:numPr>
          <w:ilvl w:val="0"/>
          <w:numId w:val="6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241" w:hanging="139"/>
        <w:rPr>
          <w:spacing w:val="-1"/>
        </w:rPr>
      </w:pPr>
      <w:r w:rsidRPr="00FF603A">
        <w:rPr>
          <w:spacing w:val="-1"/>
        </w:rPr>
        <w:t>приоритетные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направления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школы;</w:t>
      </w:r>
    </w:p>
    <w:p w:rsidR="00CD3236" w:rsidRPr="00FF603A" w:rsidRDefault="00CD3236" w:rsidP="00CD3236">
      <w:pPr>
        <w:numPr>
          <w:ilvl w:val="0"/>
          <w:numId w:val="6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241" w:hanging="139"/>
        <w:rPr>
          <w:spacing w:val="-1"/>
        </w:rPr>
      </w:pPr>
      <w:r w:rsidRPr="00FF603A">
        <w:rPr>
          <w:spacing w:val="-1"/>
        </w:rPr>
        <w:t>интересы</w:t>
      </w:r>
      <w:r w:rsidRPr="00FF603A">
        <w:t xml:space="preserve"> и </w:t>
      </w:r>
      <w:r w:rsidRPr="00FF603A">
        <w:rPr>
          <w:spacing w:val="-1"/>
        </w:rPr>
        <w:t>склонности</w:t>
      </w:r>
      <w:r w:rsidRPr="00FF603A">
        <w:t xml:space="preserve"> </w:t>
      </w:r>
      <w:r w:rsidRPr="00FF603A">
        <w:rPr>
          <w:spacing w:val="-1"/>
        </w:rPr>
        <w:t>педагогов;</w:t>
      </w:r>
    </w:p>
    <w:p w:rsidR="00CD3236" w:rsidRPr="00FF603A" w:rsidRDefault="00CD3236" w:rsidP="00CD3236">
      <w:pPr>
        <w:numPr>
          <w:ilvl w:val="0"/>
          <w:numId w:val="6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241" w:hanging="139"/>
        <w:rPr>
          <w:spacing w:val="-1"/>
        </w:rPr>
      </w:pPr>
      <w:r w:rsidRPr="00FF603A">
        <w:rPr>
          <w:spacing w:val="-1"/>
        </w:rPr>
        <w:t>возможности</w:t>
      </w:r>
      <w:r w:rsidRPr="00FF603A"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учреждений</w:t>
      </w:r>
      <w:r w:rsidRPr="00FF603A">
        <w:t xml:space="preserve"> </w:t>
      </w:r>
      <w:r w:rsidRPr="00FF603A">
        <w:rPr>
          <w:spacing w:val="-1"/>
        </w:rPr>
        <w:t>дополнительного</w:t>
      </w:r>
      <w:r w:rsidRPr="00FF603A">
        <w:t xml:space="preserve"> </w:t>
      </w:r>
      <w:r w:rsidRPr="00FF603A">
        <w:rPr>
          <w:spacing w:val="-1"/>
        </w:rPr>
        <w:t>образования.</w:t>
      </w: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left="102" w:right="106" w:firstLine="707"/>
        <w:rPr>
          <w:spacing w:val="-1"/>
        </w:rPr>
      </w:pPr>
      <w:r w:rsidRPr="00FF603A">
        <w:t xml:space="preserve">В </w:t>
      </w:r>
      <w:r w:rsidRPr="00FF603A">
        <w:rPr>
          <w:spacing w:val="-1"/>
        </w:rPr>
        <w:t>соответствии</w:t>
      </w:r>
      <w:r w:rsidRPr="00FF603A">
        <w:rPr>
          <w:spacing w:val="3"/>
        </w:rPr>
        <w:t xml:space="preserve"> </w:t>
      </w:r>
      <w:r w:rsidRPr="00FF603A">
        <w:t>с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требованиями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стандарта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внеурочная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79"/>
        </w:rPr>
        <w:t xml:space="preserve"> </w:t>
      </w:r>
      <w:r w:rsidRPr="00FF603A">
        <w:t xml:space="preserve">на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принципах</w:t>
      </w:r>
      <w:r w:rsidRPr="00FF603A">
        <w:t xml:space="preserve"> 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деятельностного</w:t>
      </w:r>
      <w:r w:rsidRPr="00FF603A">
        <w:t xml:space="preserve"> </w:t>
      </w:r>
      <w:r w:rsidRPr="00FF603A">
        <w:rPr>
          <w:spacing w:val="18"/>
        </w:rPr>
        <w:t xml:space="preserve"> </w:t>
      </w:r>
      <w:r w:rsidRPr="00FF603A">
        <w:t xml:space="preserve">подхода. 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Занятия</w:t>
      </w:r>
      <w:r w:rsidRPr="00FF603A">
        <w:t xml:space="preserve"> </w:t>
      </w:r>
      <w:r w:rsidRPr="00FF603A">
        <w:rPr>
          <w:spacing w:val="16"/>
        </w:rPr>
        <w:t xml:space="preserve"> </w:t>
      </w:r>
      <w:r w:rsidRPr="00FF603A">
        <w:t xml:space="preserve">проводятся </w:t>
      </w:r>
      <w:r w:rsidRPr="00FF603A">
        <w:rPr>
          <w:spacing w:val="18"/>
        </w:rPr>
        <w:t xml:space="preserve"> </w:t>
      </w:r>
      <w:r w:rsidRPr="00FF603A">
        <w:t xml:space="preserve">в </w:t>
      </w:r>
      <w:r w:rsidRPr="00FF603A">
        <w:rPr>
          <w:spacing w:val="18"/>
        </w:rPr>
        <w:t xml:space="preserve"> </w:t>
      </w:r>
      <w:r w:rsidRPr="00FF603A">
        <w:t xml:space="preserve">формах,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отличных</w:t>
      </w:r>
      <w:r w:rsidRPr="00FF603A">
        <w:t xml:space="preserve"> </w:t>
      </w:r>
      <w:r w:rsidRPr="00FF603A">
        <w:rPr>
          <w:spacing w:val="18"/>
        </w:rPr>
        <w:t xml:space="preserve"> </w:t>
      </w:r>
      <w:r w:rsidRPr="00FF603A">
        <w:rPr>
          <w:spacing w:val="-2"/>
        </w:rPr>
        <w:t>от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классно-урочной</w:t>
      </w:r>
      <w:r w:rsidRPr="00FF603A">
        <w:t xml:space="preserve">  </w:t>
      </w:r>
      <w:r w:rsidRPr="00FF603A">
        <w:rPr>
          <w:spacing w:val="19"/>
        </w:rPr>
        <w:t xml:space="preserve"> </w:t>
      </w:r>
      <w:r w:rsidRPr="00FF603A">
        <w:t xml:space="preserve">на  </w:t>
      </w:r>
      <w:r w:rsidRPr="00FF603A">
        <w:rPr>
          <w:spacing w:val="15"/>
        </w:rPr>
        <w:t xml:space="preserve"> </w:t>
      </w:r>
      <w:r w:rsidRPr="00FF603A">
        <w:t xml:space="preserve">добровольной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основе</w:t>
      </w:r>
      <w:r w:rsidRPr="00FF603A">
        <w:t xml:space="preserve">  </w:t>
      </w:r>
      <w:r w:rsidRPr="00FF603A">
        <w:rPr>
          <w:spacing w:val="17"/>
        </w:rPr>
        <w:t xml:space="preserve"> </w:t>
      </w:r>
      <w:r w:rsidRPr="00FF603A">
        <w:t xml:space="preserve">в 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соответствии</w:t>
      </w:r>
      <w:r w:rsidRPr="00FF603A">
        <w:t xml:space="preserve">  </w:t>
      </w:r>
      <w:r w:rsidRPr="00FF603A">
        <w:rPr>
          <w:spacing w:val="19"/>
        </w:rPr>
        <w:t xml:space="preserve"> </w:t>
      </w:r>
      <w:r w:rsidRPr="00FF603A">
        <w:t xml:space="preserve">с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выбором</w:t>
      </w:r>
      <w:r w:rsidRPr="00FF603A">
        <w:t xml:space="preserve">  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участников</w:t>
      </w:r>
      <w:r w:rsidRPr="00FF603A">
        <w:rPr>
          <w:spacing w:val="65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отношений: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художественные,</w:t>
      </w:r>
      <w:r w:rsidRPr="00FF603A">
        <w:t xml:space="preserve"> </w:t>
      </w:r>
      <w:r>
        <w:rPr>
          <w:spacing w:val="-1"/>
        </w:rPr>
        <w:t>культурологические кружки,</w:t>
      </w: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left="102" w:right="106" w:firstLine="707"/>
      </w:pP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left="102" w:right="106" w:firstLine="707"/>
      </w:pP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right="106"/>
      </w:pP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right="106"/>
      </w:pP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right="106"/>
      </w:pPr>
    </w:p>
    <w:p w:rsidR="00CD3236" w:rsidRPr="00FF603A" w:rsidRDefault="00CD3236" w:rsidP="00CD3236">
      <w:pPr>
        <w:kinsoku w:val="0"/>
        <w:overflowPunct w:val="0"/>
        <w:autoSpaceDE w:val="0"/>
        <w:autoSpaceDN w:val="0"/>
        <w:adjustRightInd w:val="0"/>
        <w:ind w:right="106"/>
        <w:rPr>
          <w:spacing w:val="-1"/>
        </w:rPr>
      </w:pPr>
      <w:r w:rsidRPr="00FF603A">
        <w:t xml:space="preserve">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школьные</w:t>
      </w:r>
      <w:r w:rsidRPr="00FF603A">
        <w:t xml:space="preserve"> 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спортивные</w:t>
      </w:r>
      <w:r w:rsidRPr="00FF603A">
        <w:t xml:space="preserve"> 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клубы</w:t>
      </w:r>
      <w:r w:rsidRPr="00FF603A">
        <w:t xml:space="preserve"> </w:t>
      </w:r>
      <w:r w:rsidRPr="00FF603A">
        <w:rPr>
          <w:spacing w:val="33"/>
        </w:rPr>
        <w:t xml:space="preserve"> </w:t>
      </w:r>
      <w:r w:rsidRPr="00FF603A">
        <w:t xml:space="preserve">и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секции,</w:t>
      </w:r>
      <w:r w:rsidRPr="00FF603A">
        <w:t xml:space="preserve"> 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экскурсии,</w:t>
      </w:r>
      <w:r w:rsidRPr="00FF603A">
        <w:t xml:space="preserve"> 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конференции,</w:t>
      </w:r>
      <w:r w:rsidRPr="00FF603A">
        <w:rPr>
          <w:spacing w:val="67"/>
        </w:rPr>
        <w:t xml:space="preserve"> </w:t>
      </w:r>
      <w:r w:rsidRPr="00FF603A">
        <w:rPr>
          <w:spacing w:val="-1"/>
        </w:rPr>
        <w:t>диспуты,</w:t>
      </w:r>
      <w:r w:rsidRPr="00FF603A">
        <w:t xml:space="preserve">   </w:t>
      </w:r>
      <w:r w:rsidRPr="00FF603A">
        <w:rPr>
          <w:spacing w:val="51"/>
        </w:rPr>
        <w:t xml:space="preserve"> </w:t>
      </w:r>
      <w:r w:rsidRPr="00FF603A">
        <w:t xml:space="preserve">школьные   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научные</w:t>
      </w:r>
      <w:r w:rsidRPr="00FF603A">
        <w:t xml:space="preserve">   </w:t>
      </w:r>
      <w:r w:rsidRPr="00FF603A">
        <w:rPr>
          <w:spacing w:val="49"/>
        </w:rPr>
        <w:t xml:space="preserve"> </w:t>
      </w:r>
      <w:r w:rsidRPr="00FF603A">
        <w:t xml:space="preserve">общества, 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олимпиады,</w:t>
      </w:r>
      <w:r w:rsidRPr="00FF603A">
        <w:t xml:space="preserve">   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соревнования,</w:t>
      </w:r>
      <w:r w:rsidRPr="00FF603A">
        <w:t xml:space="preserve"> 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проектная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деятельность,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поисковые</w:t>
      </w:r>
      <w:r w:rsidRPr="00FF603A">
        <w:rPr>
          <w:spacing w:val="48"/>
        </w:rPr>
        <w:t xml:space="preserve"> </w:t>
      </w:r>
      <w:r w:rsidRPr="00FF603A">
        <w:t>и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научные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исследования,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клубные</w:t>
      </w:r>
      <w:r w:rsidRPr="00FF603A">
        <w:rPr>
          <w:spacing w:val="48"/>
        </w:rPr>
        <w:t xml:space="preserve"> </w:t>
      </w:r>
      <w:r w:rsidRPr="00FF603A">
        <w:t>мероприятия,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общественно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полезные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практики.</w:t>
      </w:r>
    </w:p>
    <w:p w:rsidR="00CD3236" w:rsidRPr="003D2689" w:rsidRDefault="00CD3236" w:rsidP="00CD3236">
      <w:pPr>
        <w:kinsoku w:val="0"/>
        <w:overflowPunct w:val="0"/>
        <w:autoSpaceDE w:val="0"/>
        <w:autoSpaceDN w:val="0"/>
        <w:adjustRightInd w:val="0"/>
        <w:ind w:left="102" w:right="117" w:firstLine="427"/>
        <w:rPr>
          <w:spacing w:val="-1"/>
        </w:rPr>
      </w:pPr>
      <w:r w:rsidRPr="00FF603A">
        <w:rPr>
          <w:spacing w:val="-1"/>
        </w:rPr>
        <w:t>Минимальное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количество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4"/>
        </w:rPr>
        <w:t xml:space="preserve"> </w:t>
      </w:r>
      <w:r w:rsidRPr="00FF603A">
        <w:t>в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группе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t xml:space="preserve">при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проведении</w:t>
      </w:r>
      <w:r w:rsidRPr="00FF603A">
        <w:t xml:space="preserve"> </w:t>
      </w:r>
      <w:r w:rsidRPr="00FF603A">
        <w:rPr>
          <w:spacing w:val="5"/>
        </w:rPr>
        <w:t xml:space="preserve"> </w:t>
      </w:r>
      <w:r w:rsidRPr="00FF603A">
        <w:rPr>
          <w:spacing w:val="-2"/>
        </w:rPr>
        <w:t>занятий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36"/>
        </w:rPr>
        <w:t xml:space="preserve"> </w:t>
      </w:r>
      <w:r w:rsidRPr="00FF603A">
        <w:t>8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человек.</w:t>
      </w:r>
      <w:r w:rsidRPr="00FF603A">
        <w:t xml:space="preserve"> 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Максимальное</w:t>
      </w:r>
      <w:r w:rsidRPr="00FF603A">
        <w:t xml:space="preserve">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количество</w:t>
      </w:r>
      <w:r w:rsidRPr="00FF603A">
        <w:rPr>
          <w:spacing w:val="95"/>
        </w:rPr>
        <w:t xml:space="preserve"> </w:t>
      </w:r>
      <w:r w:rsidRPr="00FF603A">
        <w:rPr>
          <w:spacing w:val="-1"/>
        </w:rPr>
        <w:t>обучающихся</w:t>
      </w:r>
      <w:r w:rsidRPr="00FF603A">
        <w:t xml:space="preserve"> на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занятии</w:t>
      </w:r>
      <w:r w:rsidRPr="00FF603A">
        <w:t xml:space="preserve">  </w:t>
      </w:r>
      <w:r w:rsidRPr="00FF603A">
        <w:rPr>
          <w:spacing w:val="-1"/>
        </w:rPr>
        <w:t>внеурочной</w:t>
      </w:r>
      <w:r w:rsidRPr="00FF603A">
        <w:t xml:space="preserve">  </w:t>
      </w:r>
      <w:r w:rsidRPr="00FF603A">
        <w:rPr>
          <w:spacing w:val="-1"/>
        </w:rPr>
        <w:t>деятельности</w:t>
      </w:r>
      <w:r>
        <w:t xml:space="preserve">  25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человек.</w:t>
      </w: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left="102" w:right="108" w:firstLine="427"/>
        <w:rPr>
          <w:spacing w:val="14"/>
        </w:rPr>
      </w:pPr>
      <w:r w:rsidRPr="00FF603A">
        <w:t>Объём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19"/>
        </w:rPr>
        <w:t xml:space="preserve"> </w:t>
      </w:r>
      <w:r w:rsidRPr="00FF603A">
        <w:t>для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каждого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учащегося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21"/>
        </w:rPr>
        <w:t xml:space="preserve"> </w:t>
      </w:r>
      <w:r w:rsidRPr="00FF603A">
        <w:t>до</w:t>
      </w:r>
      <w:r w:rsidRPr="00FF603A">
        <w:rPr>
          <w:spacing w:val="19"/>
        </w:rPr>
        <w:t xml:space="preserve"> </w:t>
      </w:r>
      <w:r>
        <w:t>5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часов.</w:t>
      </w:r>
      <w:r w:rsidRPr="00FF603A">
        <w:rPr>
          <w:spacing w:val="18"/>
        </w:rPr>
        <w:t xml:space="preserve"> </w:t>
      </w:r>
      <w:r w:rsidRPr="00FF603A">
        <w:t>Для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посещающих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35"/>
        </w:rPr>
        <w:t xml:space="preserve"> </w:t>
      </w:r>
      <w:r w:rsidRPr="00FF603A">
        <w:t>в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отделении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35"/>
        </w:rPr>
        <w:t xml:space="preserve"> </w:t>
      </w:r>
      <w:r w:rsidRPr="00FF603A">
        <w:t>ОУ,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14"/>
        </w:rPr>
        <w:t xml:space="preserve"> </w:t>
      </w:r>
    </w:p>
    <w:p w:rsidR="00CD3236" w:rsidRPr="00FF603A" w:rsidRDefault="00CD3236" w:rsidP="00CD3236">
      <w:pPr>
        <w:kinsoku w:val="0"/>
        <w:overflowPunct w:val="0"/>
        <w:autoSpaceDE w:val="0"/>
        <w:autoSpaceDN w:val="0"/>
        <w:adjustRightInd w:val="0"/>
        <w:ind w:left="102" w:right="108" w:firstLine="40"/>
        <w:rPr>
          <w:spacing w:val="-1"/>
        </w:rPr>
      </w:pPr>
      <w:r w:rsidRPr="00FF603A">
        <w:rPr>
          <w:spacing w:val="-1"/>
        </w:rPr>
        <w:t>образования,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спортивных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школах,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школах</w:t>
      </w:r>
      <w:r w:rsidRPr="00FF603A">
        <w:rPr>
          <w:spacing w:val="13"/>
        </w:rPr>
        <w:t xml:space="preserve"> </w:t>
      </w:r>
      <w:r w:rsidRPr="00FF603A">
        <w:t>и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других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организациях,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количество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часов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сокращается.</w:t>
      </w:r>
      <w:r w:rsidRPr="00FF603A">
        <w:rPr>
          <w:spacing w:val="97"/>
        </w:rPr>
        <w:t xml:space="preserve"> </w:t>
      </w:r>
      <w:r w:rsidRPr="00FF603A">
        <w:rPr>
          <w:spacing w:val="-1"/>
        </w:rPr>
        <w:t>Обучающийся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освобождается</w:t>
      </w:r>
      <w:r w:rsidRPr="00FF603A">
        <w:rPr>
          <w:spacing w:val="2"/>
        </w:rPr>
        <w:t xml:space="preserve"> </w:t>
      </w:r>
      <w:r w:rsidRPr="00FF603A">
        <w:t>от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тех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направлений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какие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посещает</w:t>
      </w:r>
      <w:r w:rsidRPr="00FF603A">
        <w:rPr>
          <w:spacing w:val="26"/>
        </w:rPr>
        <w:t xml:space="preserve"> </w:t>
      </w:r>
      <w:r w:rsidRPr="00FF603A">
        <w:t>в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отделении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26"/>
        </w:rPr>
        <w:t xml:space="preserve"> </w:t>
      </w:r>
      <w:r w:rsidRPr="00FF603A">
        <w:t>ОУ,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89"/>
        </w:rPr>
        <w:t xml:space="preserve"> </w:t>
      </w:r>
      <w:r w:rsidRPr="00FF603A">
        <w:rPr>
          <w:spacing w:val="-1"/>
        </w:rPr>
        <w:t>образования,</w:t>
      </w:r>
      <w:r w:rsidRPr="00FF603A">
        <w:t xml:space="preserve"> </w:t>
      </w:r>
      <w:r w:rsidRPr="00FF603A">
        <w:rPr>
          <w:spacing w:val="-1"/>
        </w:rPr>
        <w:t>спортивных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школах,</w:t>
      </w:r>
      <w:r w:rsidRPr="00FF603A"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школах</w:t>
      </w:r>
      <w:r w:rsidRPr="00FF603A">
        <w:rPr>
          <w:spacing w:val="2"/>
        </w:rPr>
        <w:t xml:space="preserve"> </w:t>
      </w:r>
      <w:r w:rsidRPr="00FF603A">
        <w:t xml:space="preserve">и </w:t>
      </w:r>
      <w:r w:rsidRPr="00FF603A">
        <w:rPr>
          <w:spacing w:val="-1"/>
        </w:rPr>
        <w:t>других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организациях.</w:t>
      </w:r>
    </w:p>
    <w:p w:rsidR="00CD3236" w:rsidRPr="00FF603A" w:rsidRDefault="00CD3236" w:rsidP="00CD3236">
      <w:pPr>
        <w:kinsoku w:val="0"/>
        <w:overflowPunct w:val="0"/>
        <w:autoSpaceDE w:val="0"/>
        <w:autoSpaceDN w:val="0"/>
        <w:adjustRightInd w:val="0"/>
        <w:ind w:left="102" w:right="105" w:firstLine="427"/>
      </w:pPr>
      <w:r w:rsidRPr="00FF603A">
        <w:rPr>
          <w:spacing w:val="-1"/>
        </w:rPr>
        <w:t>Продолжительность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33"/>
        </w:rPr>
        <w:t xml:space="preserve"> </w:t>
      </w:r>
      <w:r>
        <w:t>40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минут.</w:t>
      </w:r>
      <w:r w:rsidRPr="00FF603A">
        <w:rPr>
          <w:spacing w:val="42"/>
        </w:rPr>
        <w:t xml:space="preserve"> </w:t>
      </w: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ind w:left="102" w:right="106" w:firstLine="427"/>
        <w:rPr>
          <w:spacing w:val="-1"/>
        </w:rPr>
      </w:pPr>
      <w:r w:rsidRPr="00FF603A">
        <w:rPr>
          <w:spacing w:val="-1"/>
        </w:rPr>
        <w:t>Балльное</w:t>
      </w:r>
      <w:r w:rsidRPr="00FF603A">
        <w:t xml:space="preserve"> 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оценивание</w:t>
      </w:r>
      <w:r w:rsidRPr="00FF603A">
        <w:t xml:space="preserve"> 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результатов</w:t>
      </w:r>
      <w:r w:rsidRPr="00FF603A">
        <w:t xml:space="preserve"> </w:t>
      </w:r>
      <w:r w:rsidRPr="00FF603A">
        <w:rPr>
          <w:spacing w:val="40"/>
        </w:rPr>
        <w:t xml:space="preserve"> </w:t>
      </w:r>
      <w:r w:rsidRPr="00FF603A">
        <w:t xml:space="preserve">освоения 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курсов</w:t>
      </w:r>
      <w:r w:rsidRPr="00FF603A">
        <w:t xml:space="preserve"> 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не</w:t>
      </w:r>
      <w:r w:rsidRPr="00FF603A">
        <w:rPr>
          <w:spacing w:val="84"/>
        </w:rPr>
        <w:t xml:space="preserve"> </w:t>
      </w:r>
      <w:r w:rsidRPr="00FF603A">
        <w:rPr>
          <w:spacing w:val="-1"/>
        </w:rPr>
        <w:t>производится.</w:t>
      </w:r>
      <w:r w:rsidRPr="00FF603A">
        <w:t xml:space="preserve"> 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Занятия</w:t>
      </w:r>
      <w:r w:rsidRPr="00FF603A">
        <w:t xml:space="preserve"> 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ведутся</w:t>
      </w:r>
      <w:r w:rsidRPr="00FF603A">
        <w:t xml:space="preserve"> </w:t>
      </w:r>
      <w:r w:rsidRPr="00FF603A">
        <w:rPr>
          <w:spacing w:val="23"/>
        </w:rPr>
        <w:t xml:space="preserve"> </w:t>
      </w:r>
      <w:r w:rsidRPr="00FF603A">
        <w:t xml:space="preserve">в 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соответствии</w:t>
      </w:r>
      <w:r w:rsidRPr="00FF603A">
        <w:t xml:space="preserve"> </w:t>
      </w:r>
      <w:r w:rsidRPr="00FF603A">
        <w:rPr>
          <w:spacing w:val="24"/>
        </w:rPr>
        <w:t xml:space="preserve"> </w:t>
      </w:r>
      <w:r w:rsidRPr="00FF603A">
        <w:t xml:space="preserve">с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режимом</w:t>
      </w:r>
      <w:r w:rsidRPr="00FF603A">
        <w:t xml:space="preserve"> 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деятельности.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Расписание занятий</w:t>
      </w:r>
      <w:r w:rsidRPr="00FF603A"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составлено</w:t>
      </w:r>
      <w:r w:rsidRPr="00FF603A">
        <w:t xml:space="preserve"> </w:t>
      </w:r>
      <w:r w:rsidRPr="00FF603A">
        <w:rPr>
          <w:spacing w:val="-1"/>
        </w:rPr>
        <w:t>отдельно</w:t>
      </w:r>
      <w:r w:rsidRPr="00FF603A">
        <w:t xml:space="preserve"> от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расписания</w:t>
      </w:r>
      <w:r w:rsidRPr="00FF603A">
        <w:rPr>
          <w:spacing w:val="2"/>
        </w:rPr>
        <w:t xml:space="preserve"> </w:t>
      </w:r>
      <w:r w:rsidRPr="00FF603A">
        <w:t>уроков.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Внеурочная</w:t>
      </w:r>
      <w:r w:rsidRPr="00FF603A">
        <w:t xml:space="preserve"> 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деятельность</w:t>
      </w:r>
      <w:r w:rsidRPr="00FF603A">
        <w:t xml:space="preserve">  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t xml:space="preserve">   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непосредственно</w:t>
      </w:r>
      <w:r w:rsidRPr="00FF603A">
        <w:t xml:space="preserve">    </w:t>
      </w:r>
      <w:r w:rsidRPr="00FF603A">
        <w:rPr>
          <w:spacing w:val="23"/>
        </w:rPr>
        <w:t xml:space="preserve"> </w:t>
      </w:r>
      <w:r w:rsidRPr="00FF603A">
        <w:t xml:space="preserve">в 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организации.</w:t>
      </w:r>
    </w:p>
    <w:p w:rsidR="00CD3236" w:rsidRDefault="00CD3236" w:rsidP="00CD3236">
      <w:pPr>
        <w:kinsoku w:val="0"/>
        <w:overflowPunct w:val="0"/>
        <w:autoSpaceDE w:val="0"/>
        <w:autoSpaceDN w:val="0"/>
        <w:adjustRightInd w:val="0"/>
        <w:spacing w:before="29"/>
        <w:ind w:right="239"/>
        <w:rPr>
          <w:spacing w:val="-1"/>
        </w:rPr>
      </w:pPr>
    </w:p>
    <w:p w:rsidR="00DC5ABC" w:rsidRPr="00DC5ABC" w:rsidRDefault="00DC5ABC" w:rsidP="00DC5ABC">
      <w:pPr>
        <w:tabs>
          <w:tab w:val="left" w:pos="242"/>
        </w:tabs>
        <w:kinsoku w:val="0"/>
        <w:overflowPunct w:val="0"/>
        <w:autoSpaceDE w:val="0"/>
        <w:autoSpaceDN w:val="0"/>
        <w:adjustRightInd w:val="0"/>
        <w:rPr>
          <w:spacing w:val="-1"/>
        </w:rPr>
        <w:sectPr w:rsidR="00DC5ABC" w:rsidRPr="00DC5ABC" w:rsidSect="00AF006A">
          <w:pgSz w:w="11910" w:h="16840"/>
          <w:pgMar w:top="0" w:right="711" w:bottom="0" w:left="1701" w:header="720" w:footer="720" w:gutter="0"/>
          <w:cols w:space="720"/>
          <w:noEndnote/>
        </w:sectPr>
      </w:pPr>
    </w:p>
    <w:p w:rsidR="003D2689" w:rsidRDefault="003D2689" w:rsidP="00DC5ABC">
      <w:pPr>
        <w:kinsoku w:val="0"/>
        <w:overflowPunct w:val="0"/>
        <w:autoSpaceDE w:val="0"/>
        <w:autoSpaceDN w:val="0"/>
        <w:adjustRightInd w:val="0"/>
        <w:spacing w:before="29"/>
        <w:ind w:right="239"/>
        <w:rPr>
          <w:spacing w:val="-1"/>
        </w:rPr>
      </w:pPr>
    </w:p>
    <w:p w:rsidR="00CD3236" w:rsidRDefault="00CD3236" w:rsidP="00DC5ABC">
      <w:pPr>
        <w:kinsoku w:val="0"/>
        <w:overflowPunct w:val="0"/>
        <w:autoSpaceDE w:val="0"/>
        <w:autoSpaceDN w:val="0"/>
        <w:adjustRightInd w:val="0"/>
        <w:spacing w:before="29"/>
        <w:ind w:right="239"/>
        <w:rPr>
          <w:spacing w:val="-1"/>
        </w:rPr>
      </w:pPr>
    </w:p>
    <w:p w:rsidR="00CD3236" w:rsidRDefault="00CD3236" w:rsidP="00DC5ABC">
      <w:pPr>
        <w:kinsoku w:val="0"/>
        <w:overflowPunct w:val="0"/>
        <w:autoSpaceDE w:val="0"/>
        <w:autoSpaceDN w:val="0"/>
        <w:adjustRightInd w:val="0"/>
        <w:spacing w:before="29"/>
        <w:ind w:right="239"/>
        <w:rPr>
          <w:spacing w:val="-1"/>
        </w:rPr>
      </w:pPr>
    </w:p>
    <w:p w:rsidR="00AF006A" w:rsidRDefault="00AF006A" w:rsidP="00DC5ABC">
      <w:pPr>
        <w:rPr>
          <w:b/>
        </w:rPr>
      </w:pPr>
      <w:r>
        <w:rPr>
          <w:b/>
        </w:rPr>
        <w:t xml:space="preserve">                              </w:t>
      </w:r>
      <w:r w:rsidR="003D2689">
        <w:rPr>
          <w:b/>
        </w:rPr>
        <w:t>10.</w:t>
      </w:r>
      <w:r>
        <w:rPr>
          <w:b/>
        </w:rPr>
        <w:t xml:space="preserve">  </w:t>
      </w:r>
      <w:r w:rsidRPr="006639FA">
        <w:rPr>
          <w:b/>
        </w:rPr>
        <w:t>Условия реализации программы</w:t>
      </w:r>
    </w:p>
    <w:p w:rsidR="003D2689" w:rsidRDefault="00AF006A" w:rsidP="00DC5ABC">
      <w:r w:rsidRPr="006639FA">
        <w:rPr>
          <w:b/>
        </w:rPr>
        <w:t>Для</w:t>
      </w:r>
      <w:r>
        <w:t xml:space="preserve"> успешной реализации программы необ</w:t>
      </w:r>
      <w:r w:rsidR="003D2689">
        <w:t xml:space="preserve">ходимо выполнение ряда условий: </w:t>
      </w:r>
    </w:p>
    <w:p w:rsidR="003D2689" w:rsidRDefault="00AF006A" w:rsidP="00DC5ABC">
      <w:pPr>
        <w:pStyle w:val="a5"/>
        <w:numPr>
          <w:ilvl w:val="0"/>
          <w:numId w:val="8"/>
        </w:numPr>
      </w:pPr>
      <w:r>
        <w:t xml:space="preserve">конкретное планирование деятельности </w:t>
      </w:r>
      <w:r w:rsidR="003D2689">
        <w:t>;</w:t>
      </w:r>
    </w:p>
    <w:p w:rsidR="003D2689" w:rsidRDefault="00AF006A" w:rsidP="00DC5ABC">
      <w:pPr>
        <w:pStyle w:val="a5"/>
        <w:numPr>
          <w:ilvl w:val="0"/>
          <w:numId w:val="8"/>
        </w:numPr>
      </w:pPr>
      <w:r>
        <w:t>·кадровое обеспечение программы· мето</w:t>
      </w:r>
      <w:r w:rsidR="003D2689">
        <w:t>дическое обеспечение программы·;</w:t>
      </w:r>
    </w:p>
    <w:p w:rsidR="00AF006A" w:rsidRDefault="00AF006A" w:rsidP="00DC5ABC">
      <w:pPr>
        <w:pStyle w:val="a5"/>
        <w:numPr>
          <w:ilvl w:val="0"/>
          <w:numId w:val="8"/>
        </w:numPr>
      </w:pPr>
      <w:r>
        <w:t>педагогические условия· материально-техническое обеспечение.</w:t>
      </w:r>
    </w:p>
    <w:p w:rsidR="00AF006A" w:rsidRPr="006639FA" w:rsidRDefault="003D2689" w:rsidP="00DC5ABC">
      <w:pPr>
        <w:rPr>
          <w:b/>
        </w:rPr>
      </w:pPr>
      <w:r>
        <w:rPr>
          <w:b/>
        </w:rPr>
        <w:t xml:space="preserve">                                 11.  </w:t>
      </w:r>
      <w:r w:rsidR="00AF006A" w:rsidRPr="006639FA">
        <w:rPr>
          <w:b/>
        </w:rPr>
        <w:t xml:space="preserve">Кадровое обеспечение: </w:t>
      </w:r>
    </w:p>
    <w:p w:rsidR="003D2689" w:rsidRDefault="00AF006A" w:rsidP="00DC5ABC">
      <w:r>
        <w:t>В реализации программы участвуют:·</w:t>
      </w:r>
    </w:p>
    <w:p w:rsidR="003D2689" w:rsidRDefault="00AF006A" w:rsidP="00DC5ABC">
      <w:pPr>
        <w:pStyle w:val="a5"/>
        <w:numPr>
          <w:ilvl w:val="0"/>
          <w:numId w:val="9"/>
        </w:numPr>
      </w:pPr>
      <w:r>
        <w:t>педагоги школы, реализующие программу;·</w:t>
      </w:r>
    </w:p>
    <w:p w:rsidR="00AF006A" w:rsidRDefault="00AF006A" w:rsidP="00DC5ABC">
      <w:pPr>
        <w:pStyle w:val="a5"/>
        <w:numPr>
          <w:ilvl w:val="0"/>
          <w:numId w:val="9"/>
        </w:numPr>
      </w:pPr>
      <w:r>
        <w:t>администрация школы;</w:t>
      </w:r>
    </w:p>
    <w:p w:rsidR="00AF006A" w:rsidRDefault="003D2689" w:rsidP="00DC5ABC">
      <w:r>
        <w:t>11.1.</w:t>
      </w:r>
      <w:r w:rsidR="00AF006A">
        <w:t>Совершенствование уровня кадрового обеспечения: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>Подготовка педагогических  кадров  к работе  с  учащимися  по дополнительному образованию</w:t>
      </w:r>
      <w:r w:rsidR="00993BAC">
        <w:t>.</w:t>
      </w:r>
      <w:r>
        <w:t xml:space="preserve"> 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 xml:space="preserve">Индивидуальные собеседования с преподавателями-предметниками  и  руководителями  в данном направлении. </w:t>
      </w:r>
    </w:p>
    <w:p w:rsidR="00AF006A" w:rsidRDefault="00AF006A" w:rsidP="00DC5ABC">
      <w:pPr>
        <w:pStyle w:val="a5"/>
        <w:numPr>
          <w:ilvl w:val="0"/>
          <w:numId w:val="10"/>
        </w:numPr>
      </w:pPr>
      <w:r>
        <w:t xml:space="preserve">Повышение методического  уровня  всех участников  воспитательного процесса 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 xml:space="preserve">Семинары  с  психологами, социальными  и медицинскими    работниками, специалистами внешкольных учреждений. 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 xml:space="preserve">Семинары-практикумы    в    методических объединениях  с  целью  обмена  передовым  опытом, накопленным в школе. 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 xml:space="preserve">Проведение семинаров по реализуемым программам. 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 xml:space="preserve">Обеспечение  комфортных условий для работы педагогов секций, воспитателя. </w:t>
      </w:r>
    </w:p>
    <w:p w:rsidR="00993BAC" w:rsidRDefault="00993BAC" w:rsidP="00DC5ABC">
      <w:pPr>
        <w:pStyle w:val="a5"/>
        <w:numPr>
          <w:ilvl w:val="0"/>
          <w:numId w:val="10"/>
        </w:numPr>
      </w:pPr>
      <w:r>
        <w:t>Активизация  вовлеченности</w:t>
      </w:r>
      <w:r w:rsidR="00AF006A">
        <w:t xml:space="preserve">   работников культуры   в   систему общешкольных мероприятий </w:t>
      </w:r>
      <w:r>
        <w:t>.</w:t>
      </w:r>
    </w:p>
    <w:p w:rsidR="00AF006A" w:rsidRDefault="00AF006A" w:rsidP="00DC5ABC">
      <w:pPr>
        <w:pStyle w:val="a5"/>
        <w:numPr>
          <w:ilvl w:val="0"/>
          <w:numId w:val="10"/>
        </w:numPr>
      </w:pPr>
      <w:r>
        <w:t>Организация   и   проведение   общешкольных мероприятий.</w:t>
      </w:r>
    </w:p>
    <w:p w:rsidR="00AF006A" w:rsidRDefault="00AF006A" w:rsidP="00DC5ABC">
      <w:pPr>
        <w:pStyle w:val="a5"/>
        <w:numPr>
          <w:ilvl w:val="0"/>
          <w:numId w:val="10"/>
        </w:numPr>
      </w:pPr>
      <w:r>
        <w:t>Годовое  планирование  воспитательной  работы  с учетом возможностей педагогов.</w:t>
      </w:r>
    </w:p>
    <w:p w:rsidR="00993BAC" w:rsidRDefault="00993BAC" w:rsidP="00DC5ABC"/>
    <w:p w:rsidR="00993BAC" w:rsidRDefault="00993BAC" w:rsidP="00DC5ABC"/>
    <w:p w:rsidR="00993BAC" w:rsidRDefault="00993BAC" w:rsidP="00DC5ABC"/>
    <w:p w:rsidR="00993BAC" w:rsidRDefault="00993BAC" w:rsidP="00DC5ABC"/>
    <w:p w:rsidR="00993BAC" w:rsidRDefault="00AF006A" w:rsidP="00DC5ABC">
      <w:pPr>
        <w:pStyle w:val="a5"/>
        <w:numPr>
          <w:ilvl w:val="0"/>
          <w:numId w:val="10"/>
        </w:numPr>
      </w:pPr>
      <w:r w:rsidRPr="00993BAC">
        <w:t>Научно-методическое обеспечение</w:t>
      </w:r>
      <w:r>
        <w:t xml:space="preserve"> и экспертиза занятости учащих</w:t>
      </w:r>
      <w:r w:rsidR="00993BAC">
        <w:t>ся во внеурочной деятельности ;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 xml:space="preserve">Систематизация авторских разработок педагогов. 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 xml:space="preserve">Организация  обмена  опытом  педагогов  в  рамках сетевого  взаимодействия, создание  педагогического пространства. </w:t>
      </w:r>
    </w:p>
    <w:p w:rsidR="00993BAC" w:rsidRDefault="00AF006A" w:rsidP="00DC5ABC">
      <w:pPr>
        <w:pStyle w:val="a5"/>
        <w:numPr>
          <w:ilvl w:val="0"/>
          <w:numId w:val="10"/>
        </w:numPr>
      </w:pPr>
      <w:r>
        <w:t>Разработать    систему Курсы  повышения  квалификации  по  вопросам</w:t>
      </w:r>
    </w:p>
    <w:p w:rsidR="00993BAC" w:rsidRDefault="00AF006A" w:rsidP="00DC5ABC">
      <w:r>
        <w:t xml:space="preserve">мероприятий, обеспечивающую повышение методического    уровня педагогов. воспитательной и внеурочной деятельности педагога. </w:t>
      </w:r>
    </w:p>
    <w:p w:rsidR="00993BAC" w:rsidRDefault="00993BAC" w:rsidP="00DC5ABC"/>
    <w:p w:rsidR="003D2689" w:rsidRDefault="003D2689" w:rsidP="00DC5ABC">
      <w:r>
        <w:rPr>
          <w:b/>
        </w:rPr>
        <w:t xml:space="preserve">                         </w:t>
      </w:r>
      <w:r w:rsidR="00993BAC">
        <w:rPr>
          <w:b/>
        </w:rPr>
        <w:t>12</w:t>
      </w:r>
      <w:r>
        <w:rPr>
          <w:b/>
        </w:rPr>
        <w:t xml:space="preserve"> </w:t>
      </w:r>
      <w:r w:rsidR="00AF006A" w:rsidRPr="00723873">
        <w:rPr>
          <w:b/>
        </w:rPr>
        <w:t>. Предполагаемые результаты реализации программы</w:t>
      </w:r>
      <w:r w:rsidR="00AF006A">
        <w:t>:</w:t>
      </w:r>
    </w:p>
    <w:p w:rsidR="00AF006A" w:rsidRDefault="00AF006A" w:rsidP="00DC5ABC">
      <w:r w:rsidRPr="00723873">
        <w:rPr>
          <w:b/>
        </w:rPr>
        <w:t>Результаты  первого  уровня</w:t>
      </w:r>
      <w:r>
        <w:t xml:space="preserve"> (приобретение  школьником  социальных  знаний, понимания  социальной  реальности  и  повседневной  жизни):и приобретение школьниками знаний об этике и эстетике повседневной жизни человека; о принятых в обществе нормах отношения к природе, к памятникам истории и культуры, к людям других поколений и других социальных групп; о российских традициях памяти героев Великой  Отечественной  войны; о  международном  экологическом  движении; о христианском и мировоззрении и образе жизни; о русских народных играх; о правилах конструктивной  групповой  работы; об  основах  разработки  социальных  проектов  и организации коллективной творческой деятельности; о способах самостоятельного поиска, нахождения  и  обработки  информации; о  логике  и  правилах  проведения  научного исследования; о  способах  ориентирования  на  местности  и  элементарных  правилах выживания в природе. </w:t>
      </w:r>
    </w:p>
    <w:p w:rsidR="003D2689" w:rsidRDefault="00AF006A" w:rsidP="00DC5ABC">
      <w:r w:rsidRPr="00723873">
        <w:rPr>
          <w:b/>
        </w:rPr>
        <w:t>Результаты второго уровня</w:t>
      </w:r>
      <w:r>
        <w:t xml:space="preserve"> (формирование позитивного отношения школьника к базовым ценностям нашего общества и к социальной реальности в целом):развитие ценностных отношений школьника к родному Отечеству, </w:t>
      </w:r>
    </w:p>
    <w:p w:rsidR="00993BAC" w:rsidRDefault="00AF006A" w:rsidP="00DC5ABC">
      <w:r>
        <w:t xml:space="preserve">родной природе и культуре, труду, знаниям, миру, людям  иной  этнической  или  культурной  принадлежности, своему собственному здоровью и внутреннему миру. </w:t>
      </w:r>
    </w:p>
    <w:p w:rsidR="00CD3236" w:rsidRDefault="00CD3236" w:rsidP="00DC5ABC"/>
    <w:p w:rsidR="00CD3236" w:rsidRDefault="00CD3236" w:rsidP="00DC5ABC"/>
    <w:p w:rsidR="00CD3236" w:rsidRDefault="00CD3236" w:rsidP="00DC5ABC"/>
    <w:p w:rsidR="00CD3236" w:rsidRDefault="00CD3236" w:rsidP="00DC5ABC"/>
    <w:p w:rsidR="00CD3236" w:rsidRDefault="00CD3236" w:rsidP="00DC5ABC"/>
    <w:p w:rsidR="00CD3236" w:rsidRPr="003D2689" w:rsidRDefault="00CD3236" w:rsidP="00DC5ABC"/>
    <w:p w:rsidR="00993BAC" w:rsidRDefault="00AF006A" w:rsidP="00DC5ABC">
      <w:r w:rsidRPr="00723873">
        <w:rPr>
          <w:b/>
        </w:rPr>
        <w:t>Результаты   третьего   уровня</w:t>
      </w:r>
      <w:r>
        <w:t xml:space="preserve"> (приобретение   школьником   опыта самостоятельного  социального  действия):и школьник  может  приобрести  опыт исследовательской  деятельности; опыт  публичного  выступления  по  проблемным вопросам; опыт  природосберегающей  и  природоохранной  деятельности; опыт  охраны памятников  истории  и  культуры; опыт  интервьюирования  и  проведения  опросов общественного мнения; опыт общения с представителями других социальных групп, других поколений, с  участниками  и  очевидцами  Великой  Отечественной  войны; опыт волонтёрской  деятельности; опыт  заботы  о  малышах  и  организации  их  досуга; опыт самостоятельной  организации  праздников  и  поздравлений  для  других  людей; опыт самообслуживания, самоорганизации и организации совместной деятельности с другими детьми; опыт управления другими людьми и взятия на себя ответственности за других людей. В процессе реализации Программы произойдет:·улучшение психологической и социальной комфортности в едином воспитательном пространстве;·</w:t>
      </w:r>
    </w:p>
    <w:p w:rsidR="00AF006A" w:rsidRDefault="00AF006A" w:rsidP="00DC5ABC">
      <w:r>
        <w:t xml:space="preserve">укрепление здоровья воспитанников;·развитие творческой активности каждого ребёнка;·укрепление связи между семьёй и школой. Учитель и родители как участники педагогического процесса: </w:t>
      </w:r>
    </w:p>
    <w:p w:rsidR="00AF006A" w:rsidRDefault="00AF006A" w:rsidP="00DC5ABC">
      <w:r w:rsidRPr="00723873">
        <w:rPr>
          <w:b/>
        </w:rPr>
        <w:t>Целью  сотрудничества</w:t>
      </w:r>
      <w:r>
        <w:t xml:space="preserve">  учителей  и  родителей  является  создание  комфортной атмосферы жизнедеятельности школьников, осуществление эффективной связи школы и семьи в воспитании и образовании детей разного возраста.</w:t>
      </w:r>
    </w:p>
    <w:p w:rsidR="00CD3236" w:rsidRDefault="00AF006A" w:rsidP="00DC5ABC">
      <w:r w:rsidRPr="00723873">
        <w:rPr>
          <w:b/>
        </w:rPr>
        <w:t>За</w:t>
      </w:r>
      <w:r w:rsidR="003D2689">
        <w:rPr>
          <w:b/>
        </w:rPr>
        <w:t xml:space="preserve">дачами сотрудничества являются: </w:t>
      </w:r>
      <w:r>
        <w:t xml:space="preserve">усиление  нравственных  аспектов  школьной  жизнедеятельности  детей  и молодежи;· гуманизация взаимоотношений семьи и школы;·освоение  родителями  навыков  делового  общения  и  сотворчества  с учителями и детьми;·оказание  родителями  содержательной  помощи  учителю  в  организации учебно-воспитательной работы, в том числе обучение детей в домашних условиях. Сотворчество учителей и родителей в воспитании, обучении и развитии детей во внеурочной  деятельности  может  успешно  осуществляться  по  следующим направлениям (содержание сотворчества):·. </w:t>
      </w:r>
    </w:p>
    <w:p w:rsidR="00CD3236" w:rsidRDefault="00CD3236" w:rsidP="00DC5ABC"/>
    <w:p w:rsidR="00CD3236" w:rsidRDefault="00CD3236" w:rsidP="00DC5ABC"/>
    <w:p w:rsidR="00CD3236" w:rsidRDefault="00CD3236" w:rsidP="00DC5ABC"/>
    <w:p w:rsidR="00CD3236" w:rsidRDefault="00CD3236" w:rsidP="00DC5ABC"/>
    <w:p w:rsidR="00AF006A" w:rsidRDefault="00AF006A" w:rsidP="00DC5ABC">
      <w:r>
        <w:t>непосредственное  участие  родителей  в  организации  различимых  форм совместной внеурочной работы с детьми;· развитие сотрудничества с учителями и детьми в учебно-познавательной, исследовательской деятельности в школе и в домашних условиях и др.;· оказание  помощи  школе  в  ремонте  и  оборудовании  помещений  для внеурочных занятий школьников, изготовление совместно с детьми приборов и принадлежностей для качественной организации данных занятий..</w:t>
      </w:r>
    </w:p>
    <w:p w:rsidR="00AF006A" w:rsidRDefault="00AF006A" w:rsidP="00DC5ABC"/>
    <w:p w:rsidR="00AF006A" w:rsidRPr="00FF603A" w:rsidRDefault="00993BAC" w:rsidP="00DC5ABC">
      <w:pPr>
        <w:kinsoku w:val="0"/>
        <w:overflowPunct w:val="0"/>
        <w:autoSpaceDE w:val="0"/>
        <w:autoSpaceDN w:val="0"/>
        <w:adjustRightInd w:val="0"/>
        <w:spacing w:before="5"/>
        <w:ind w:left="3851" w:right="773" w:hanging="2480"/>
        <w:outlineLvl w:val="0"/>
      </w:pPr>
      <w:r>
        <w:rPr>
          <w:b/>
          <w:bCs/>
          <w:spacing w:val="-1"/>
        </w:rPr>
        <w:t xml:space="preserve">13. </w:t>
      </w:r>
      <w:r w:rsidR="00AF006A" w:rsidRPr="00FF603A">
        <w:rPr>
          <w:b/>
          <w:bCs/>
          <w:spacing w:val="-1"/>
        </w:rPr>
        <w:t>Учёт</w:t>
      </w:r>
      <w:r w:rsidR="00AF006A" w:rsidRPr="00FF603A">
        <w:rPr>
          <w:b/>
          <w:bCs/>
          <w:spacing w:val="1"/>
        </w:rPr>
        <w:t xml:space="preserve"> </w:t>
      </w:r>
      <w:r w:rsidR="00AF006A" w:rsidRPr="00FF603A">
        <w:rPr>
          <w:b/>
          <w:bCs/>
        </w:rPr>
        <w:t xml:space="preserve">занятий </w:t>
      </w:r>
      <w:r w:rsidR="00AF006A" w:rsidRPr="00FF603A">
        <w:rPr>
          <w:b/>
          <w:bCs/>
          <w:spacing w:val="-1"/>
        </w:rPr>
        <w:t>внеурочной</w:t>
      </w:r>
      <w:r w:rsidR="00AF006A" w:rsidRPr="00FF603A">
        <w:rPr>
          <w:b/>
          <w:bCs/>
        </w:rPr>
        <w:t xml:space="preserve"> </w:t>
      </w:r>
      <w:r w:rsidR="00AF006A" w:rsidRPr="00FF603A">
        <w:rPr>
          <w:b/>
          <w:bCs/>
          <w:spacing w:val="-1"/>
        </w:rPr>
        <w:t>деятельности</w:t>
      </w:r>
      <w:r w:rsidR="00AF006A" w:rsidRPr="00FF603A">
        <w:rPr>
          <w:b/>
          <w:bCs/>
          <w:spacing w:val="-2"/>
        </w:rPr>
        <w:t xml:space="preserve"> </w:t>
      </w:r>
      <w:r w:rsidR="00AF006A" w:rsidRPr="00FF603A">
        <w:rPr>
          <w:b/>
          <w:bCs/>
        </w:rPr>
        <w:t xml:space="preserve">и </w:t>
      </w:r>
      <w:r w:rsidR="00AF006A" w:rsidRPr="00FF603A">
        <w:rPr>
          <w:b/>
          <w:bCs/>
          <w:spacing w:val="-1"/>
        </w:rPr>
        <w:t>занятости</w:t>
      </w:r>
      <w:r w:rsidR="00AF006A" w:rsidRPr="00FF603A">
        <w:rPr>
          <w:b/>
          <w:bCs/>
        </w:rPr>
        <w:t xml:space="preserve"> </w:t>
      </w:r>
      <w:r w:rsidR="00AF006A" w:rsidRPr="00FF603A">
        <w:rPr>
          <w:b/>
          <w:bCs/>
          <w:spacing w:val="-1"/>
        </w:rPr>
        <w:t>обучающихся</w:t>
      </w:r>
      <w:r w:rsidR="00AF006A" w:rsidRPr="00FF603A">
        <w:rPr>
          <w:b/>
          <w:bCs/>
          <w:spacing w:val="49"/>
        </w:rPr>
        <w:t xml:space="preserve"> </w:t>
      </w:r>
      <w:r w:rsidR="00AF006A" w:rsidRPr="00FF603A">
        <w:rPr>
          <w:b/>
          <w:bCs/>
        </w:rPr>
        <w:t xml:space="preserve">во </w:t>
      </w:r>
      <w:r w:rsidR="00AF006A" w:rsidRPr="00FF603A">
        <w:rPr>
          <w:b/>
          <w:bCs/>
          <w:spacing w:val="-1"/>
        </w:rPr>
        <w:t>внеурочное время</w:t>
      </w:r>
    </w:p>
    <w:p w:rsidR="00AF006A" w:rsidRPr="00FF603A" w:rsidRDefault="00AF006A" w:rsidP="00DC5ABC">
      <w:pPr>
        <w:kinsoku w:val="0"/>
        <w:overflowPunct w:val="0"/>
        <w:autoSpaceDE w:val="0"/>
        <w:autoSpaceDN w:val="0"/>
        <w:adjustRightInd w:val="0"/>
        <w:spacing w:before="4"/>
        <w:rPr>
          <w:b/>
          <w:bCs/>
        </w:rPr>
      </w:pPr>
    </w:p>
    <w:p w:rsidR="00AF006A" w:rsidRPr="00FF603A" w:rsidRDefault="00AF006A" w:rsidP="00DC5ABC">
      <w:pPr>
        <w:numPr>
          <w:ilvl w:val="0"/>
          <w:numId w:val="7"/>
        </w:numPr>
        <w:tabs>
          <w:tab w:val="left" w:pos="412"/>
        </w:tabs>
        <w:kinsoku w:val="0"/>
        <w:overflowPunct w:val="0"/>
        <w:autoSpaceDE w:val="0"/>
        <w:autoSpaceDN w:val="0"/>
        <w:adjustRightInd w:val="0"/>
        <w:ind w:right="106" w:firstLine="0"/>
        <w:rPr>
          <w:spacing w:val="-1"/>
        </w:rPr>
      </w:pPr>
      <w:r w:rsidRPr="00FF603A">
        <w:rPr>
          <w:spacing w:val="-1"/>
        </w:rPr>
        <w:t>Учет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педагогическими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работниками,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ведущими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21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оформляются</w:t>
      </w:r>
      <w:r w:rsidRPr="00FF603A">
        <w:rPr>
          <w:spacing w:val="42"/>
        </w:rPr>
        <w:t xml:space="preserve"> </w:t>
      </w:r>
      <w:r w:rsidRPr="00FF603A">
        <w:t>в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журнале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учета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21"/>
        </w:rPr>
        <w:t xml:space="preserve"> </w:t>
      </w:r>
      <w:r w:rsidRPr="00FF603A">
        <w:t>в</w:t>
      </w:r>
      <w:r w:rsidRPr="00FF603A">
        <w:rPr>
          <w:spacing w:val="81"/>
        </w:rPr>
        <w:t xml:space="preserve"> </w:t>
      </w:r>
      <w:r w:rsidRPr="00FF603A">
        <w:t>которые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вносятся</w:t>
      </w:r>
      <w:r w:rsidRPr="00FF603A">
        <w:rPr>
          <w:spacing w:val="11"/>
        </w:rPr>
        <w:t xml:space="preserve"> </w:t>
      </w:r>
      <w:r w:rsidRPr="00FF603A">
        <w:t>списки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Ф.И.О.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педагогических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работников.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Даты</w:t>
      </w:r>
      <w:r w:rsidRPr="00FF603A">
        <w:rPr>
          <w:spacing w:val="11"/>
        </w:rPr>
        <w:t xml:space="preserve"> </w:t>
      </w:r>
      <w:r w:rsidRPr="00FF603A">
        <w:t>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темы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проведенных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вносятся</w:t>
      </w:r>
      <w:r w:rsidRPr="00FF603A">
        <w:rPr>
          <w:spacing w:val="16"/>
        </w:rPr>
        <w:t xml:space="preserve"> </w:t>
      </w:r>
      <w:r w:rsidRPr="00FF603A">
        <w:t>в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журнал</w:t>
      </w:r>
      <w:r w:rsidRPr="00FF603A">
        <w:rPr>
          <w:spacing w:val="16"/>
        </w:rPr>
        <w:t xml:space="preserve"> </w:t>
      </w:r>
      <w:r w:rsidRPr="00FF603A">
        <w:t>в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17"/>
        </w:rPr>
        <w:t xml:space="preserve"> </w:t>
      </w:r>
      <w:r w:rsidRPr="00FF603A">
        <w:t>с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рабочими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программами</w:t>
      </w:r>
      <w:r w:rsidRPr="00FF603A">
        <w:rPr>
          <w:spacing w:val="17"/>
        </w:rPr>
        <w:t xml:space="preserve"> </w:t>
      </w:r>
      <w:r w:rsidRPr="00FF603A">
        <w:rPr>
          <w:spacing w:val="1"/>
        </w:rPr>
        <w:t>курсов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деятельности.</w:t>
      </w:r>
    </w:p>
    <w:p w:rsidR="00CD3236" w:rsidRDefault="00AF006A" w:rsidP="00CD3236">
      <w:pPr>
        <w:numPr>
          <w:ilvl w:val="0"/>
          <w:numId w:val="7"/>
        </w:num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 w:firstLine="0"/>
        <w:rPr>
          <w:spacing w:val="-1"/>
        </w:rPr>
      </w:pPr>
      <w:r w:rsidRPr="00FF603A">
        <w:rPr>
          <w:spacing w:val="-1"/>
        </w:rPr>
        <w:t>Учет</w:t>
      </w:r>
      <w:r w:rsidRPr="00FF603A">
        <w:t xml:space="preserve"> </w:t>
      </w:r>
      <w:r w:rsidRPr="00FF603A">
        <w:rPr>
          <w:spacing w:val="-1"/>
        </w:rPr>
        <w:t>занятости</w:t>
      </w:r>
      <w:r w:rsidRPr="00FF603A">
        <w:t xml:space="preserve"> обучающихся во </w:t>
      </w:r>
      <w:r w:rsidRPr="00FF603A">
        <w:rPr>
          <w:spacing w:val="-1"/>
        </w:rPr>
        <w:t>внеучебное время,</w:t>
      </w:r>
      <w:r w:rsidRPr="00FF603A">
        <w:t xml:space="preserve"> в</w:t>
      </w:r>
      <w:r w:rsidRPr="00FF603A">
        <w:rPr>
          <w:spacing w:val="1"/>
        </w:rPr>
        <w:t xml:space="preserve"> </w:t>
      </w:r>
      <w:r w:rsidRPr="00FF603A">
        <w:t>том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числе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учет</w:t>
      </w:r>
      <w:r w:rsidRPr="00FF603A">
        <w:t xml:space="preserve"> </w:t>
      </w:r>
      <w:r w:rsidRPr="00FF603A">
        <w:rPr>
          <w:spacing w:val="-1"/>
        </w:rPr>
        <w:t>посещения</w:t>
      </w:r>
      <w:r w:rsidRPr="00FF603A"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46"/>
        </w:rPr>
        <w:t xml:space="preserve"> </w:t>
      </w:r>
      <w:r w:rsidRPr="00FF603A">
        <w:t>и</w:t>
      </w:r>
      <w:r w:rsidRPr="00FF603A">
        <w:rPr>
          <w:spacing w:val="48"/>
        </w:rPr>
        <w:t xml:space="preserve"> </w:t>
      </w:r>
      <w:r w:rsidRPr="00FF603A">
        <w:rPr>
          <w:spacing w:val="-2"/>
        </w:rPr>
        <w:t>учет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посещения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46"/>
        </w:rPr>
        <w:t xml:space="preserve"> </w:t>
      </w:r>
      <w:r w:rsidRPr="00FF603A">
        <w:t>в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отделении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гимназии,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23"/>
        </w:rPr>
        <w:t xml:space="preserve"> </w:t>
      </w:r>
      <w:r w:rsidRPr="00FF603A">
        <w:t>образования,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спортивных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школах,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школах</w:t>
      </w:r>
      <w:r w:rsidRPr="00FF603A">
        <w:rPr>
          <w:spacing w:val="9"/>
        </w:rPr>
        <w:t xml:space="preserve"> </w:t>
      </w:r>
      <w:r w:rsidRPr="00FF603A">
        <w:t>и</w:t>
      </w:r>
      <w:r w:rsidRPr="00FF603A">
        <w:rPr>
          <w:spacing w:val="5"/>
        </w:rPr>
        <w:t xml:space="preserve"> </w:t>
      </w:r>
      <w:r w:rsidRPr="00FF603A">
        <w:t>др.,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классными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руководителями</w:t>
      </w:r>
      <w:r w:rsidRPr="00FF603A">
        <w:rPr>
          <w:spacing w:val="7"/>
        </w:rPr>
        <w:t xml:space="preserve"> </w:t>
      </w:r>
      <w:r w:rsidRPr="00FF603A">
        <w:t>в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карте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занятости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внеучебной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обучающегося.</w:t>
      </w:r>
    </w:p>
    <w:p w:rsidR="00AF006A" w:rsidRDefault="00AF006A" w:rsidP="00CD3236">
      <w:pPr>
        <w:numPr>
          <w:ilvl w:val="0"/>
          <w:numId w:val="7"/>
        </w:num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 w:firstLine="0"/>
        <w:rPr>
          <w:spacing w:val="-1"/>
        </w:rPr>
      </w:pPr>
      <w:r w:rsidRPr="00CD3236">
        <w:rPr>
          <w:spacing w:val="-1"/>
        </w:rPr>
        <w:t>Учет</w:t>
      </w:r>
      <w:r w:rsidRPr="00CD3236">
        <w:rPr>
          <w:spacing w:val="53"/>
        </w:rPr>
        <w:t xml:space="preserve"> </w:t>
      </w:r>
      <w:r w:rsidRPr="00CD3236">
        <w:rPr>
          <w:spacing w:val="-1"/>
        </w:rPr>
        <w:t>посещения</w:t>
      </w:r>
      <w:r w:rsidRPr="00CD3236">
        <w:rPr>
          <w:spacing w:val="52"/>
        </w:rPr>
        <w:t xml:space="preserve"> </w:t>
      </w:r>
      <w:r w:rsidRPr="00CD3236">
        <w:rPr>
          <w:spacing w:val="-1"/>
        </w:rPr>
        <w:t>занятий</w:t>
      </w:r>
      <w:r w:rsidRPr="00CD3236">
        <w:rPr>
          <w:spacing w:val="53"/>
        </w:rPr>
        <w:t xml:space="preserve"> </w:t>
      </w:r>
      <w:r w:rsidRPr="00FF603A">
        <w:t>в</w:t>
      </w:r>
      <w:r w:rsidRPr="00CD3236">
        <w:rPr>
          <w:spacing w:val="52"/>
        </w:rPr>
        <w:t xml:space="preserve"> </w:t>
      </w:r>
      <w:r w:rsidRPr="00CD3236">
        <w:rPr>
          <w:spacing w:val="-1"/>
        </w:rPr>
        <w:t>организациях</w:t>
      </w:r>
      <w:r w:rsidRPr="00CD3236">
        <w:rPr>
          <w:spacing w:val="52"/>
        </w:rPr>
        <w:t xml:space="preserve"> </w:t>
      </w:r>
      <w:r w:rsidRPr="00CD3236">
        <w:rPr>
          <w:spacing w:val="-1"/>
        </w:rPr>
        <w:t>дополнительного</w:t>
      </w:r>
      <w:r w:rsidRPr="00CD3236">
        <w:rPr>
          <w:spacing w:val="52"/>
        </w:rPr>
        <w:t xml:space="preserve"> </w:t>
      </w:r>
      <w:r w:rsidRPr="00CD3236">
        <w:rPr>
          <w:spacing w:val="-1"/>
        </w:rPr>
        <w:t>образования,</w:t>
      </w:r>
      <w:r w:rsidRPr="00CD3236">
        <w:rPr>
          <w:spacing w:val="52"/>
        </w:rPr>
        <w:t xml:space="preserve"> </w:t>
      </w:r>
      <w:r w:rsidRPr="00CD3236">
        <w:rPr>
          <w:spacing w:val="-1"/>
        </w:rPr>
        <w:t>спортивных</w:t>
      </w:r>
      <w:r w:rsidRPr="00CD3236">
        <w:rPr>
          <w:spacing w:val="93"/>
        </w:rPr>
        <w:t xml:space="preserve"> </w:t>
      </w:r>
      <w:r w:rsidRPr="00FF603A">
        <w:t>школах,</w:t>
      </w:r>
      <w:r w:rsidRPr="00CD3236">
        <w:rPr>
          <w:spacing w:val="28"/>
        </w:rPr>
        <w:t xml:space="preserve"> </w:t>
      </w:r>
      <w:r w:rsidRPr="00CD3236">
        <w:rPr>
          <w:spacing w:val="-1"/>
        </w:rPr>
        <w:t>музыкальных</w:t>
      </w:r>
      <w:r w:rsidRPr="00CD3236">
        <w:rPr>
          <w:spacing w:val="27"/>
        </w:rPr>
        <w:t xml:space="preserve"> </w:t>
      </w:r>
      <w:r w:rsidRPr="00CD3236">
        <w:rPr>
          <w:spacing w:val="-1"/>
        </w:rPr>
        <w:t>школах</w:t>
      </w:r>
      <w:r w:rsidRPr="00CD3236">
        <w:rPr>
          <w:spacing w:val="28"/>
        </w:rPr>
        <w:t xml:space="preserve"> </w:t>
      </w:r>
      <w:r w:rsidRPr="00FF603A">
        <w:t>и</w:t>
      </w:r>
      <w:r w:rsidRPr="00CD3236">
        <w:rPr>
          <w:spacing w:val="29"/>
        </w:rPr>
        <w:t xml:space="preserve"> </w:t>
      </w:r>
      <w:r w:rsidRPr="00CD3236">
        <w:rPr>
          <w:spacing w:val="1"/>
        </w:rPr>
        <w:t>др.</w:t>
      </w:r>
      <w:r w:rsidRPr="00CD3236">
        <w:rPr>
          <w:spacing w:val="28"/>
        </w:rPr>
        <w:t xml:space="preserve"> </w:t>
      </w:r>
      <w:r w:rsidRPr="00CD3236">
        <w:rPr>
          <w:spacing w:val="-1"/>
        </w:rPr>
        <w:t>организациях</w:t>
      </w:r>
      <w:r w:rsidRPr="00CD3236">
        <w:rPr>
          <w:spacing w:val="30"/>
        </w:rPr>
        <w:t xml:space="preserve"> </w:t>
      </w:r>
      <w:r w:rsidRPr="00CD3236">
        <w:rPr>
          <w:spacing w:val="-1"/>
        </w:rPr>
        <w:t>осуществляется</w:t>
      </w:r>
      <w:r w:rsidRPr="00CD3236">
        <w:rPr>
          <w:spacing w:val="28"/>
        </w:rPr>
        <w:t xml:space="preserve"> </w:t>
      </w:r>
      <w:r w:rsidRPr="00FF603A">
        <w:t>на</w:t>
      </w:r>
      <w:r w:rsidRPr="00CD3236">
        <w:rPr>
          <w:spacing w:val="27"/>
        </w:rPr>
        <w:t xml:space="preserve"> </w:t>
      </w:r>
      <w:r w:rsidRPr="00CD3236">
        <w:rPr>
          <w:spacing w:val="-1"/>
        </w:rPr>
        <w:t>основании</w:t>
      </w:r>
      <w:r w:rsidRPr="00CD3236">
        <w:rPr>
          <w:spacing w:val="29"/>
        </w:rPr>
        <w:t xml:space="preserve"> </w:t>
      </w:r>
      <w:r w:rsidRPr="00CD3236">
        <w:rPr>
          <w:spacing w:val="-1"/>
        </w:rPr>
        <w:t>справок</w:t>
      </w:r>
      <w:r w:rsidRPr="00CD3236">
        <w:rPr>
          <w:spacing w:val="67"/>
        </w:rPr>
        <w:t xml:space="preserve"> </w:t>
      </w:r>
      <w:r w:rsidRPr="00CD3236">
        <w:rPr>
          <w:spacing w:val="-1"/>
        </w:rPr>
        <w:t>указанных</w:t>
      </w:r>
      <w:r w:rsidRPr="00CD3236">
        <w:rPr>
          <w:spacing w:val="54"/>
        </w:rPr>
        <w:t xml:space="preserve"> </w:t>
      </w:r>
      <w:r w:rsidRPr="00CD3236">
        <w:rPr>
          <w:spacing w:val="-1"/>
        </w:rPr>
        <w:t>организаций,</w:t>
      </w:r>
      <w:r w:rsidRPr="00CD3236">
        <w:rPr>
          <w:spacing w:val="52"/>
        </w:rPr>
        <w:t xml:space="preserve"> </w:t>
      </w:r>
      <w:r w:rsidRPr="00CD3236">
        <w:rPr>
          <w:spacing w:val="-1"/>
        </w:rPr>
        <w:t>предоставленных</w:t>
      </w:r>
      <w:r w:rsidRPr="00CD3236">
        <w:rPr>
          <w:spacing w:val="54"/>
        </w:rPr>
        <w:t xml:space="preserve"> </w:t>
      </w:r>
      <w:r w:rsidRPr="00CD3236">
        <w:rPr>
          <w:spacing w:val="-1"/>
        </w:rPr>
        <w:t>родителями</w:t>
      </w:r>
      <w:r w:rsidRPr="00CD3236">
        <w:rPr>
          <w:spacing w:val="53"/>
        </w:rPr>
        <w:t xml:space="preserve"> </w:t>
      </w:r>
      <w:r w:rsidRPr="00CD3236">
        <w:rPr>
          <w:spacing w:val="-1"/>
        </w:rPr>
        <w:t>(законными</w:t>
      </w:r>
      <w:r w:rsidRPr="00CD3236">
        <w:rPr>
          <w:spacing w:val="53"/>
        </w:rPr>
        <w:t xml:space="preserve"> </w:t>
      </w:r>
      <w:r w:rsidRPr="00CD3236">
        <w:rPr>
          <w:spacing w:val="-1"/>
        </w:rPr>
        <w:t>представителями)</w:t>
      </w:r>
      <w:r w:rsidRPr="00CD3236">
        <w:rPr>
          <w:spacing w:val="79"/>
        </w:rPr>
        <w:t xml:space="preserve"> </w:t>
      </w:r>
      <w:r w:rsidRPr="00CD3236">
        <w:rPr>
          <w:spacing w:val="-1"/>
        </w:rPr>
        <w:t>обучающихся,</w:t>
      </w:r>
      <w:r w:rsidRPr="00CD3236">
        <w:rPr>
          <w:spacing w:val="30"/>
        </w:rPr>
        <w:t xml:space="preserve"> </w:t>
      </w:r>
      <w:r w:rsidRPr="00CD3236">
        <w:rPr>
          <w:spacing w:val="-1"/>
        </w:rPr>
        <w:t>которые</w:t>
      </w:r>
      <w:r w:rsidRPr="00CD3236">
        <w:rPr>
          <w:spacing w:val="30"/>
        </w:rPr>
        <w:t xml:space="preserve"> </w:t>
      </w:r>
      <w:r w:rsidRPr="00CD3236">
        <w:rPr>
          <w:spacing w:val="-1"/>
        </w:rPr>
        <w:t>прилагаются</w:t>
      </w:r>
      <w:r w:rsidRPr="00CD3236">
        <w:rPr>
          <w:spacing w:val="30"/>
        </w:rPr>
        <w:t xml:space="preserve"> </w:t>
      </w:r>
      <w:r w:rsidRPr="00FF603A">
        <w:t>к</w:t>
      </w:r>
      <w:r w:rsidRPr="00CD3236">
        <w:rPr>
          <w:spacing w:val="31"/>
        </w:rPr>
        <w:t xml:space="preserve"> </w:t>
      </w:r>
      <w:r w:rsidRPr="00CD3236">
        <w:rPr>
          <w:spacing w:val="-1"/>
        </w:rPr>
        <w:t>карте</w:t>
      </w:r>
      <w:r w:rsidRPr="00CD3236">
        <w:rPr>
          <w:spacing w:val="30"/>
        </w:rPr>
        <w:t xml:space="preserve"> </w:t>
      </w:r>
      <w:r w:rsidRPr="00CD3236">
        <w:rPr>
          <w:spacing w:val="-1"/>
        </w:rPr>
        <w:t>занятости</w:t>
      </w:r>
      <w:r w:rsidRPr="00CD3236">
        <w:rPr>
          <w:spacing w:val="31"/>
        </w:rPr>
        <w:t xml:space="preserve"> </w:t>
      </w:r>
      <w:r w:rsidRPr="00CD3236">
        <w:rPr>
          <w:spacing w:val="-1"/>
        </w:rPr>
        <w:t>внеучебной</w:t>
      </w:r>
      <w:r w:rsidRPr="00CD3236">
        <w:rPr>
          <w:spacing w:val="31"/>
        </w:rPr>
        <w:t xml:space="preserve"> </w:t>
      </w:r>
      <w:r w:rsidRPr="00CD3236">
        <w:rPr>
          <w:spacing w:val="-1"/>
        </w:rPr>
        <w:t>деятельности</w:t>
      </w:r>
      <w:r w:rsidRPr="00CD3236">
        <w:rPr>
          <w:spacing w:val="83"/>
        </w:rPr>
        <w:t xml:space="preserve"> </w:t>
      </w:r>
      <w:r w:rsidRPr="00CD3236">
        <w:rPr>
          <w:spacing w:val="-1"/>
        </w:rPr>
        <w:t>обучающегося.</w:t>
      </w:r>
    </w:p>
    <w:p w:rsidR="00CD3236" w:rsidRDefault="00CD3236" w:rsidP="00CD3236">
      <w:p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/>
        <w:rPr>
          <w:spacing w:val="-1"/>
        </w:rPr>
      </w:pPr>
    </w:p>
    <w:p w:rsidR="00CD3236" w:rsidRDefault="00CD3236" w:rsidP="00CD3236">
      <w:p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/>
        <w:rPr>
          <w:spacing w:val="-1"/>
        </w:rPr>
      </w:pPr>
    </w:p>
    <w:p w:rsidR="00CD3236" w:rsidRDefault="00CD3236" w:rsidP="00CD3236">
      <w:p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/>
        <w:rPr>
          <w:spacing w:val="-1"/>
        </w:rPr>
      </w:pPr>
    </w:p>
    <w:p w:rsidR="00CD3236" w:rsidRDefault="00CD3236" w:rsidP="00CD3236">
      <w:p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/>
        <w:rPr>
          <w:spacing w:val="-1"/>
        </w:rPr>
      </w:pPr>
    </w:p>
    <w:p w:rsidR="00CD3236" w:rsidRDefault="00CD3236" w:rsidP="00CD3236">
      <w:p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/>
        <w:rPr>
          <w:spacing w:val="-1"/>
        </w:rPr>
      </w:pPr>
    </w:p>
    <w:p w:rsidR="00CD3236" w:rsidRPr="00CD3236" w:rsidRDefault="00CD3236" w:rsidP="00CD3236">
      <w:pPr>
        <w:tabs>
          <w:tab w:val="left" w:pos="343"/>
        </w:tabs>
        <w:kinsoku w:val="0"/>
        <w:overflowPunct w:val="0"/>
        <w:autoSpaceDE w:val="0"/>
        <w:autoSpaceDN w:val="0"/>
        <w:adjustRightInd w:val="0"/>
        <w:ind w:right="108"/>
        <w:rPr>
          <w:spacing w:val="-1"/>
        </w:rPr>
      </w:pPr>
    </w:p>
    <w:p w:rsidR="00AF006A" w:rsidRPr="00FF603A" w:rsidRDefault="00AF006A" w:rsidP="00DC5ABC">
      <w:pPr>
        <w:numPr>
          <w:ilvl w:val="0"/>
          <w:numId w:val="5"/>
        </w:numPr>
        <w:tabs>
          <w:tab w:val="left" w:pos="393"/>
        </w:tabs>
        <w:kinsoku w:val="0"/>
        <w:overflowPunct w:val="0"/>
        <w:autoSpaceDE w:val="0"/>
        <w:autoSpaceDN w:val="0"/>
        <w:adjustRightInd w:val="0"/>
        <w:spacing w:before="29"/>
        <w:ind w:left="102" w:right="111" w:firstLine="0"/>
        <w:rPr>
          <w:spacing w:val="-1"/>
        </w:rPr>
      </w:pPr>
      <w:r w:rsidRPr="00FF603A">
        <w:rPr>
          <w:spacing w:val="-1"/>
        </w:rPr>
        <w:t>Текущий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контроль</w:t>
      </w:r>
      <w:r w:rsidRPr="00FF603A">
        <w:rPr>
          <w:spacing w:val="48"/>
        </w:rPr>
        <w:t xml:space="preserve"> </w:t>
      </w:r>
      <w:r w:rsidRPr="00FF603A">
        <w:t>за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посещением</w:t>
      </w:r>
      <w:r w:rsidRPr="00FF603A">
        <w:rPr>
          <w:spacing w:val="49"/>
        </w:rPr>
        <w:t xml:space="preserve"> </w:t>
      </w:r>
      <w:r w:rsidRPr="00FF603A">
        <w:t>занятий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обучающимися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класса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классным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руководителем</w:t>
      </w:r>
      <w:r w:rsidRPr="00FF603A">
        <w:rPr>
          <w:spacing w:val="44"/>
        </w:rPr>
        <w:t xml:space="preserve"> </w:t>
      </w:r>
      <w:r w:rsidRPr="00FF603A">
        <w:t>в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46"/>
        </w:rPr>
        <w:t xml:space="preserve"> </w:t>
      </w:r>
      <w:r w:rsidRPr="00FF603A">
        <w:t>с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должностной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инструкцией.</w:t>
      </w:r>
    </w:p>
    <w:p w:rsidR="00993BAC" w:rsidRPr="00CD3236" w:rsidRDefault="00993BAC" w:rsidP="00CD3236">
      <w:pPr>
        <w:pStyle w:val="a5"/>
        <w:numPr>
          <w:ilvl w:val="0"/>
          <w:numId w:val="11"/>
        </w:numPr>
        <w:tabs>
          <w:tab w:val="left" w:pos="378"/>
        </w:tabs>
        <w:kinsoku w:val="0"/>
        <w:overflowPunct w:val="0"/>
        <w:autoSpaceDE w:val="0"/>
        <w:autoSpaceDN w:val="0"/>
        <w:adjustRightInd w:val="0"/>
        <w:spacing w:before="196"/>
        <w:ind w:left="0" w:right="110" w:firstLine="462"/>
        <w:rPr>
          <w:spacing w:val="73"/>
        </w:rPr>
      </w:pPr>
      <w:r w:rsidRPr="00CD3236">
        <w:rPr>
          <w:spacing w:val="-1"/>
        </w:rPr>
        <w:t xml:space="preserve">- </w:t>
      </w:r>
      <w:r w:rsidR="00AF006A" w:rsidRPr="00CD3236">
        <w:rPr>
          <w:spacing w:val="-1"/>
        </w:rPr>
        <w:t>Контроль</w:t>
      </w:r>
      <w:r w:rsidR="00AF006A" w:rsidRPr="00CD3236">
        <w:rPr>
          <w:spacing w:val="34"/>
        </w:rPr>
        <w:t xml:space="preserve"> </w:t>
      </w:r>
      <w:r w:rsidR="00AF006A" w:rsidRPr="00FF603A">
        <w:t>за</w:t>
      </w:r>
      <w:r w:rsidR="00AF006A" w:rsidRPr="00CD3236">
        <w:rPr>
          <w:spacing w:val="34"/>
        </w:rPr>
        <w:t xml:space="preserve"> </w:t>
      </w:r>
      <w:r w:rsidR="00AF006A" w:rsidRPr="00CD3236">
        <w:rPr>
          <w:spacing w:val="-1"/>
        </w:rPr>
        <w:t>реализацией</w:t>
      </w:r>
      <w:r w:rsidR="00AF006A" w:rsidRPr="00CD3236">
        <w:rPr>
          <w:spacing w:val="36"/>
        </w:rPr>
        <w:t xml:space="preserve"> </w:t>
      </w:r>
      <w:r w:rsidR="00AF006A" w:rsidRPr="00CD3236">
        <w:rPr>
          <w:spacing w:val="-1"/>
        </w:rPr>
        <w:t>образовательной</w:t>
      </w:r>
      <w:r w:rsidR="00AF006A" w:rsidRPr="00CD3236">
        <w:rPr>
          <w:spacing w:val="32"/>
        </w:rPr>
        <w:t xml:space="preserve"> </w:t>
      </w:r>
      <w:r w:rsidR="00AF006A" w:rsidRPr="00CD3236">
        <w:rPr>
          <w:spacing w:val="-1"/>
        </w:rPr>
        <w:t>программы</w:t>
      </w:r>
      <w:r w:rsidR="00AF006A" w:rsidRPr="00CD3236">
        <w:rPr>
          <w:spacing w:val="35"/>
        </w:rPr>
        <w:t xml:space="preserve"> </w:t>
      </w:r>
      <w:r w:rsidR="00AF006A" w:rsidRPr="00FF603A">
        <w:t>в</w:t>
      </w:r>
      <w:r w:rsidR="00AF006A" w:rsidRPr="00CD3236">
        <w:rPr>
          <w:spacing w:val="35"/>
        </w:rPr>
        <w:t xml:space="preserve"> </w:t>
      </w:r>
      <w:r w:rsidR="00AF006A" w:rsidRPr="00CD3236">
        <w:rPr>
          <w:spacing w:val="-1"/>
        </w:rPr>
        <w:t>соответствии</w:t>
      </w:r>
      <w:r w:rsidR="00AF006A" w:rsidRPr="00CD3236">
        <w:rPr>
          <w:spacing w:val="36"/>
        </w:rPr>
        <w:t xml:space="preserve"> </w:t>
      </w:r>
      <w:r w:rsidR="00AF006A" w:rsidRPr="00FF603A">
        <w:t>с</w:t>
      </w:r>
      <w:r w:rsidR="00AF006A" w:rsidRPr="00CD3236">
        <w:rPr>
          <w:spacing w:val="34"/>
        </w:rPr>
        <w:t xml:space="preserve"> </w:t>
      </w:r>
      <w:r w:rsidR="00AF006A" w:rsidRPr="00FF603A">
        <w:t>ФГОС,</w:t>
      </w:r>
      <w:r w:rsidR="00AF006A" w:rsidRPr="00CD3236">
        <w:rPr>
          <w:spacing w:val="33"/>
        </w:rPr>
        <w:t xml:space="preserve"> </w:t>
      </w:r>
      <w:r w:rsidR="00AF006A" w:rsidRPr="00FF603A">
        <w:t>в</w:t>
      </w:r>
      <w:r w:rsidR="00AF006A" w:rsidRPr="00CD3236">
        <w:rPr>
          <w:spacing w:val="35"/>
        </w:rPr>
        <w:t xml:space="preserve"> </w:t>
      </w:r>
      <w:r w:rsidR="00AF006A" w:rsidRPr="00FF603A">
        <w:t>том</w:t>
      </w:r>
      <w:r w:rsidR="00AF006A" w:rsidRPr="00CD3236">
        <w:rPr>
          <w:spacing w:val="69"/>
        </w:rPr>
        <w:t xml:space="preserve"> </w:t>
      </w:r>
      <w:r w:rsidR="00AF006A" w:rsidRPr="00CD3236">
        <w:rPr>
          <w:spacing w:val="-1"/>
        </w:rPr>
        <w:t>числе</w:t>
      </w:r>
      <w:r w:rsidR="00AF006A" w:rsidRPr="00CD3236">
        <w:rPr>
          <w:spacing w:val="13"/>
        </w:rPr>
        <w:t xml:space="preserve"> </w:t>
      </w:r>
      <w:r w:rsidR="00AF006A" w:rsidRPr="00FF603A">
        <w:t>за</w:t>
      </w:r>
      <w:r w:rsidR="00AF006A" w:rsidRPr="00CD3236">
        <w:rPr>
          <w:spacing w:val="13"/>
        </w:rPr>
        <w:t xml:space="preserve"> </w:t>
      </w:r>
      <w:r w:rsidR="00AF006A" w:rsidRPr="00CD3236">
        <w:rPr>
          <w:spacing w:val="-1"/>
        </w:rPr>
        <w:t>организацией</w:t>
      </w:r>
      <w:r w:rsidR="00AF006A" w:rsidRPr="00CD3236">
        <w:rPr>
          <w:spacing w:val="15"/>
        </w:rPr>
        <w:t xml:space="preserve"> </w:t>
      </w:r>
      <w:r w:rsidR="00AF006A" w:rsidRPr="00CD3236">
        <w:rPr>
          <w:spacing w:val="-1"/>
        </w:rPr>
        <w:t>внеурочной</w:t>
      </w:r>
      <w:r w:rsidR="00AF006A" w:rsidRPr="00CD3236">
        <w:rPr>
          <w:spacing w:val="15"/>
        </w:rPr>
        <w:t xml:space="preserve"> </w:t>
      </w:r>
      <w:r w:rsidR="00AF006A" w:rsidRPr="00CD3236">
        <w:rPr>
          <w:spacing w:val="-1"/>
        </w:rPr>
        <w:t>деятельности,</w:t>
      </w:r>
      <w:r w:rsidR="00AF006A" w:rsidRPr="00CD3236">
        <w:rPr>
          <w:spacing w:val="20"/>
        </w:rPr>
        <w:t xml:space="preserve"> </w:t>
      </w:r>
      <w:r w:rsidR="00AF006A" w:rsidRPr="00CD3236">
        <w:rPr>
          <w:spacing w:val="-1"/>
        </w:rPr>
        <w:t>осуществляется</w:t>
      </w:r>
      <w:r w:rsidR="00AF006A" w:rsidRPr="00CD3236">
        <w:rPr>
          <w:spacing w:val="14"/>
        </w:rPr>
        <w:t xml:space="preserve"> </w:t>
      </w:r>
      <w:r w:rsidR="00AF006A" w:rsidRPr="00CD3236">
        <w:rPr>
          <w:spacing w:val="-1"/>
        </w:rPr>
        <w:t>заместителем</w:t>
      </w:r>
      <w:r w:rsidR="00AF006A" w:rsidRPr="00CD3236">
        <w:rPr>
          <w:spacing w:val="89"/>
        </w:rPr>
        <w:t xml:space="preserve"> </w:t>
      </w:r>
      <w:r w:rsidR="00AF006A" w:rsidRPr="00CD3236">
        <w:rPr>
          <w:spacing w:val="-1"/>
        </w:rPr>
        <w:t>руководителя</w:t>
      </w:r>
      <w:r w:rsidR="00AF006A" w:rsidRPr="00CD3236">
        <w:rPr>
          <w:spacing w:val="28"/>
        </w:rPr>
        <w:t xml:space="preserve"> </w:t>
      </w:r>
      <w:r w:rsidR="00AF006A" w:rsidRPr="00CD3236">
        <w:rPr>
          <w:spacing w:val="-1"/>
        </w:rPr>
        <w:t>образовательной</w:t>
      </w:r>
      <w:r w:rsidR="00AF006A" w:rsidRPr="00CD3236">
        <w:rPr>
          <w:spacing w:val="29"/>
        </w:rPr>
        <w:t xml:space="preserve"> </w:t>
      </w:r>
      <w:r w:rsidR="00AF006A" w:rsidRPr="00CD3236">
        <w:rPr>
          <w:spacing w:val="-1"/>
        </w:rPr>
        <w:t>организации</w:t>
      </w:r>
      <w:r w:rsidR="00AF006A" w:rsidRPr="00CD3236">
        <w:rPr>
          <w:spacing w:val="29"/>
        </w:rPr>
        <w:t xml:space="preserve"> </w:t>
      </w:r>
      <w:r w:rsidR="00AF006A" w:rsidRPr="00FF603A">
        <w:t>в</w:t>
      </w:r>
      <w:r w:rsidR="00AF006A" w:rsidRPr="00CD3236">
        <w:rPr>
          <w:spacing w:val="25"/>
        </w:rPr>
        <w:t xml:space="preserve"> </w:t>
      </w:r>
      <w:r w:rsidR="00AF006A" w:rsidRPr="00CD3236">
        <w:rPr>
          <w:spacing w:val="-1"/>
        </w:rPr>
        <w:t>соответствии</w:t>
      </w:r>
      <w:r w:rsidR="00AF006A" w:rsidRPr="00CD3236">
        <w:rPr>
          <w:spacing w:val="29"/>
        </w:rPr>
        <w:t xml:space="preserve"> </w:t>
      </w:r>
      <w:r w:rsidR="00AF006A" w:rsidRPr="00FF603A">
        <w:t>с</w:t>
      </w:r>
      <w:r w:rsidR="00AF006A" w:rsidRPr="00CD3236">
        <w:rPr>
          <w:spacing w:val="27"/>
        </w:rPr>
        <w:t xml:space="preserve"> </w:t>
      </w:r>
      <w:r w:rsidR="00AF006A" w:rsidRPr="00FF603A">
        <w:t>должностной</w:t>
      </w:r>
      <w:r w:rsidR="00AF006A" w:rsidRPr="00CD3236">
        <w:rPr>
          <w:spacing w:val="29"/>
        </w:rPr>
        <w:t xml:space="preserve"> </w:t>
      </w:r>
      <w:r w:rsidR="00AF006A" w:rsidRPr="00CD3236">
        <w:rPr>
          <w:spacing w:val="-1"/>
        </w:rPr>
        <w:t>инструкцией.</w:t>
      </w:r>
    </w:p>
    <w:p w:rsidR="00AF006A" w:rsidRPr="00993BAC" w:rsidRDefault="00AF006A" w:rsidP="00DC5ABC">
      <w:pPr>
        <w:tabs>
          <w:tab w:val="left" w:pos="378"/>
        </w:tabs>
        <w:kinsoku w:val="0"/>
        <w:overflowPunct w:val="0"/>
        <w:autoSpaceDE w:val="0"/>
        <w:autoSpaceDN w:val="0"/>
        <w:adjustRightInd w:val="0"/>
        <w:spacing w:before="196"/>
        <w:ind w:left="102" w:right="110"/>
        <w:rPr>
          <w:spacing w:val="-1"/>
        </w:rPr>
      </w:pPr>
      <w:r w:rsidRPr="00FF603A">
        <w:rPr>
          <w:spacing w:val="-1"/>
        </w:rPr>
        <w:t>Заместитель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руководителя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организации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определяется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распорядительным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актом руководителя</w:t>
      </w:r>
      <w:r w:rsidRPr="00FF603A">
        <w:t xml:space="preserve"> </w:t>
      </w:r>
      <w:r w:rsidRPr="00FF603A">
        <w:rPr>
          <w:spacing w:val="-1"/>
        </w:rPr>
        <w:t>образовательной</w:t>
      </w:r>
      <w:r w:rsidRPr="00FF603A">
        <w:t xml:space="preserve"> </w:t>
      </w:r>
      <w:r w:rsidRPr="00FF603A">
        <w:rPr>
          <w:spacing w:val="-1"/>
        </w:rPr>
        <w:t>организации.</w:t>
      </w:r>
    </w:p>
    <w:p w:rsidR="00993BAC" w:rsidRPr="00120340" w:rsidRDefault="00993BAC" w:rsidP="00DC5ABC">
      <w:pPr>
        <w:kinsoku w:val="0"/>
        <w:overflowPunct w:val="0"/>
        <w:autoSpaceDE w:val="0"/>
        <w:autoSpaceDN w:val="0"/>
        <w:adjustRightInd w:val="0"/>
        <w:spacing w:before="201"/>
        <w:outlineLvl w:val="0"/>
        <w:rPr>
          <w:b/>
          <w:bCs/>
          <w:spacing w:val="-1"/>
        </w:rPr>
      </w:pPr>
      <w:r>
        <w:rPr>
          <w:spacing w:val="-1"/>
        </w:rPr>
        <w:t xml:space="preserve">                                14.   </w:t>
      </w:r>
      <w:r w:rsidRPr="00FF603A">
        <w:rPr>
          <w:b/>
          <w:bCs/>
          <w:spacing w:val="-1"/>
        </w:rPr>
        <w:t>Режим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деятельности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102" w:right="110" w:firstLine="427"/>
        <w:rPr>
          <w:spacing w:val="-2"/>
        </w:rPr>
      </w:pPr>
      <w:r w:rsidRPr="00FF603A">
        <w:rPr>
          <w:spacing w:val="-1"/>
        </w:rPr>
        <w:t>Режим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разработан</w:t>
      </w:r>
      <w:r w:rsidRPr="00FF603A">
        <w:rPr>
          <w:spacing w:val="26"/>
        </w:rPr>
        <w:t xml:space="preserve"> </w:t>
      </w:r>
      <w:r w:rsidRPr="00FF603A">
        <w:t>в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22"/>
        </w:rPr>
        <w:t xml:space="preserve"> </w:t>
      </w:r>
      <w:r w:rsidRPr="00FF603A">
        <w:t>с</w:t>
      </w:r>
      <w:r w:rsidRPr="00FF603A">
        <w:rPr>
          <w:spacing w:val="20"/>
        </w:rPr>
        <w:t xml:space="preserve"> </w:t>
      </w:r>
      <w:r w:rsidRPr="00FF603A">
        <w:t>СанПиН,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обеспечивает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реализацию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плана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по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утверждённым</w:t>
      </w:r>
      <w:r w:rsidRPr="00FF603A">
        <w:rPr>
          <w:spacing w:val="27"/>
        </w:rPr>
        <w:t xml:space="preserve"> </w:t>
      </w:r>
      <w:r w:rsidRPr="00FF603A">
        <w:t>в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установленном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порядке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рабочим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программам</w:t>
      </w:r>
      <w:r w:rsidRPr="00FF603A">
        <w:rPr>
          <w:spacing w:val="32"/>
        </w:rPr>
        <w:t xml:space="preserve"> </w:t>
      </w:r>
      <w:r w:rsidRPr="00FF603A">
        <w:t>курсов</w:t>
      </w:r>
      <w:r w:rsidRPr="00FF603A">
        <w:rPr>
          <w:spacing w:val="32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t>не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допускает</w:t>
      </w:r>
      <w:r w:rsidRPr="00FF603A">
        <w:rPr>
          <w:spacing w:val="33"/>
        </w:rPr>
        <w:t xml:space="preserve"> </w:t>
      </w:r>
      <w:r w:rsidRPr="00FF603A">
        <w:t>двойного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финансирования</w:t>
      </w:r>
      <w:r w:rsidRPr="00FF603A">
        <w:rPr>
          <w:spacing w:val="30"/>
        </w:rPr>
        <w:t xml:space="preserve"> </w:t>
      </w:r>
      <w:r w:rsidRPr="00FF603A">
        <w:t>при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выполнении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государственного</w:t>
      </w:r>
      <w:r w:rsidRPr="00FF603A">
        <w:t xml:space="preserve"> </w:t>
      </w:r>
      <w:r w:rsidRPr="00FF603A">
        <w:rPr>
          <w:spacing w:val="-1"/>
        </w:rPr>
        <w:t>задания</w:t>
      </w:r>
      <w:r w:rsidRPr="00FF603A">
        <w:t xml:space="preserve"> и </w:t>
      </w:r>
      <w:r w:rsidRPr="00FF603A">
        <w:rPr>
          <w:spacing w:val="-1"/>
        </w:rPr>
        <w:t>организации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предоставления</w:t>
      </w:r>
      <w:r w:rsidRPr="00FF603A">
        <w:t xml:space="preserve"> государственных</w:t>
      </w:r>
      <w:r w:rsidRPr="00FF603A">
        <w:rPr>
          <w:spacing w:val="3"/>
        </w:rPr>
        <w:t xml:space="preserve"> </w:t>
      </w:r>
      <w:r w:rsidRPr="00FF603A">
        <w:rPr>
          <w:spacing w:val="-2"/>
        </w:rPr>
        <w:t>услуг.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529"/>
        <w:rPr>
          <w:spacing w:val="-1"/>
        </w:rPr>
      </w:pPr>
      <w:r w:rsidRPr="00FF603A">
        <w:rPr>
          <w:spacing w:val="-1"/>
        </w:rPr>
        <w:t>Расписание занятий</w:t>
      </w:r>
      <w:r w:rsidRPr="00FF603A">
        <w:t xml:space="preserve"> </w:t>
      </w:r>
      <w:r w:rsidRPr="00FF603A">
        <w:rPr>
          <w:spacing w:val="-1"/>
        </w:rPr>
        <w:t>включает</w:t>
      </w:r>
      <w:r w:rsidRPr="00FF603A">
        <w:t xml:space="preserve"> в </w:t>
      </w:r>
      <w:r w:rsidRPr="00FF603A">
        <w:rPr>
          <w:spacing w:val="-1"/>
        </w:rPr>
        <w:t>себя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следующие нормативы:</w:t>
      </w:r>
    </w:p>
    <w:p w:rsidR="00993BAC" w:rsidRPr="00FF603A" w:rsidRDefault="00993BAC" w:rsidP="00DC5ABC">
      <w:pPr>
        <w:numPr>
          <w:ilvl w:val="0"/>
          <w:numId w:val="1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102" w:firstLine="0"/>
      </w:pPr>
      <w:r w:rsidRPr="00FF603A">
        <w:rPr>
          <w:spacing w:val="-1"/>
        </w:rPr>
        <w:t>недельную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(максимальную)</w:t>
      </w:r>
      <w:r w:rsidRPr="00FF603A">
        <w:t xml:space="preserve"> нагрузку</w:t>
      </w:r>
      <w:r w:rsidRPr="00FF603A">
        <w:rPr>
          <w:spacing w:val="-5"/>
        </w:rPr>
        <w:t xml:space="preserve"> </w:t>
      </w:r>
      <w:r w:rsidRPr="00FF603A">
        <w:t>на</w:t>
      </w:r>
      <w:r w:rsidRPr="00FF603A">
        <w:rPr>
          <w:spacing w:val="-1"/>
        </w:rPr>
        <w:t xml:space="preserve"> </w:t>
      </w:r>
      <w:r w:rsidRPr="00FF603A">
        <w:t>обучающихся;</w:t>
      </w:r>
    </w:p>
    <w:p w:rsidR="00993BAC" w:rsidRPr="00FF603A" w:rsidRDefault="00993BAC" w:rsidP="00DC5ABC">
      <w:pPr>
        <w:numPr>
          <w:ilvl w:val="0"/>
          <w:numId w:val="1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102" w:right="626" w:firstLine="0"/>
        <w:rPr>
          <w:spacing w:val="-1"/>
        </w:rPr>
      </w:pPr>
      <w:r w:rsidRPr="00FF603A">
        <w:rPr>
          <w:spacing w:val="-1"/>
        </w:rPr>
        <w:t>недельное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количество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часов</w:t>
      </w:r>
      <w:r w:rsidRPr="00FF603A">
        <w:rPr>
          <w:spacing w:val="60"/>
        </w:rPr>
        <w:t xml:space="preserve"> </w:t>
      </w:r>
      <w:r w:rsidRPr="00FF603A">
        <w:t>на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реализацию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программ</w:t>
      </w:r>
      <w:r w:rsidRPr="00FF603A">
        <w:rPr>
          <w:spacing w:val="59"/>
        </w:rPr>
        <w:t xml:space="preserve"> </w:t>
      </w:r>
      <w:r w:rsidRPr="00FF603A">
        <w:t>по</w:t>
      </w:r>
      <w:r w:rsidRPr="00FF603A">
        <w:rPr>
          <w:spacing w:val="60"/>
        </w:rPr>
        <w:t xml:space="preserve"> </w:t>
      </w:r>
      <w:r w:rsidRPr="00FF603A">
        <w:t>каждому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направлению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развития</w:t>
      </w:r>
      <w:r w:rsidRPr="00FF603A">
        <w:t xml:space="preserve"> </w:t>
      </w:r>
      <w:r w:rsidRPr="00FF603A">
        <w:rPr>
          <w:spacing w:val="-1"/>
        </w:rPr>
        <w:t>личности;</w:t>
      </w:r>
    </w:p>
    <w:p w:rsidR="00993BAC" w:rsidRPr="00FF603A" w:rsidRDefault="00993BAC" w:rsidP="00DC5ABC">
      <w:pPr>
        <w:numPr>
          <w:ilvl w:val="0"/>
          <w:numId w:val="1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102" w:right="4655" w:firstLine="0"/>
        <w:rPr>
          <w:spacing w:val="-1"/>
        </w:rPr>
      </w:pPr>
      <w:r w:rsidRPr="00FF603A">
        <w:rPr>
          <w:spacing w:val="-1"/>
        </w:rPr>
        <w:t>количество</w:t>
      </w:r>
      <w:r w:rsidRPr="00FF603A">
        <w:t xml:space="preserve"> </w:t>
      </w:r>
      <w:r w:rsidRPr="00FF603A">
        <w:rPr>
          <w:spacing w:val="-1"/>
        </w:rPr>
        <w:t>групп</w:t>
      </w:r>
      <w:r w:rsidRPr="00FF603A">
        <w:t xml:space="preserve"> по </w:t>
      </w:r>
      <w:r w:rsidRPr="00FF603A">
        <w:rPr>
          <w:spacing w:val="-1"/>
        </w:rPr>
        <w:t>направлениям.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Продолжительность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учебного</w:t>
      </w:r>
      <w:r w:rsidRPr="00FF603A">
        <w:t xml:space="preserve"> года </w:t>
      </w:r>
      <w:r w:rsidRPr="00FF603A">
        <w:rPr>
          <w:spacing w:val="-1"/>
        </w:rPr>
        <w:t>составляет:</w:t>
      </w:r>
      <w:r w:rsidRPr="00FF603A">
        <w:rPr>
          <w:spacing w:val="49"/>
        </w:rPr>
        <w:t xml:space="preserve"> 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102"/>
      </w:pPr>
      <w:r>
        <w:t xml:space="preserve">5-8 </w:t>
      </w:r>
      <w:r w:rsidRPr="00FF603A">
        <w:rPr>
          <w:spacing w:val="-1"/>
        </w:rPr>
        <w:t xml:space="preserve"> классы </w:t>
      </w:r>
      <w:r w:rsidRPr="00FF603A">
        <w:t>-</w:t>
      </w:r>
      <w:r w:rsidRPr="00FF603A">
        <w:rPr>
          <w:spacing w:val="-1"/>
        </w:rPr>
        <w:t xml:space="preserve"> </w:t>
      </w:r>
      <w:r w:rsidRPr="00FF603A">
        <w:t>34 недели.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102"/>
        <w:rPr>
          <w:spacing w:val="-1"/>
        </w:rPr>
      </w:pPr>
      <w:r w:rsidRPr="00FF603A">
        <w:rPr>
          <w:spacing w:val="-1"/>
        </w:rPr>
        <w:t>Продолжительность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учебной</w:t>
      </w:r>
      <w:r w:rsidRPr="00FF603A">
        <w:t xml:space="preserve"> </w:t>
      </w:r>
      <w:r w:rsidRPr="00FF603A">
        <w:rPr>
          <w:spacing w:val="-1"/>
        </w:rPr>
        <w:t>недели</w:t>
      </w:r>
      <w:r w:rsidRPr="00FF603A">
        <w:rPr>
          <w:spacing w:val="4"/>
        </w:rPr>
        <w:t xml:space="preserve"> </w:t>
      </w:r>
      <w:r w:rsidRPr="00FF603A">
        <w:t xml:space="preserve">– 5 </w:t>
      </w:r>
      <w:r w:rsidRPr="00FF603A">
        <w:rPr>
          <w:spacing w:val="-1"/>
        </w:rPr>
        <w:t>дней.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529"/>
        <w:rPr>
          <w:spacing w:val="-1"/>
        </w:rPr>
      </w:pPr>
      <w:r w:rsidRPr="00FF603A">
        <w:rPr>
          <w:spacing w:val="-1"/>
        </w:rPr>
        <w:t>Продолжительность</w:t>
      </w:r>
      <w:r w:rsidRPr="00FF603A">
        <w:t xml:space="preserve"> </w:t>
      </w:r>
      <w:r w:rsidRPr="00FF603A">
        <w:rPr>
          <w:spacing w:val="-1"/>
        </w:rPr>
        <w:t>одного</w:t>
      </w:r>
      <w:r w:rsidRPr="00FF603A">
        <w:t xml:space="preserve"> </w:t>
      </w:r>
      <w:r w:rsidRPr="00FF603A">
        <w:rPr>
          <w:spacing w:val="-1"/>
        </w:rPr>
        <w:t>занятия</w:t>
      </w:r>
      <w:r w:rsidRPr="00FF603A">
        <w:t xml:space="preserve"> </w:t>
      </w:r>
      <w:r w:rsidRPr="00FF603A">
        <w:rPr>
          <w:spacing w:val="-1"/>
        </w:rPr>
        <w:t>составляет</w:t>
      </w:r>
      <w:r>
        <w:t xml:space="preserve">  4</w:t>
      </w:r>
      <w:r w:rsidRPr="00FF603A">
        <w:t xml:space="preserve">5  </w:t>
      </w:r>
      <w:r w:rsidRPr="00FF603A">
        <w:rPr>
          <w:spacing w:val="-1"/>
        </w:rPr>
        <w:t>минут.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102" w:right="109" w:firstLine="487"/>
        <w:rPr>
          <w:spacing w:val="-1"/>
        </w:rPr>
      </w:pPr>
      <w:r w:rsidRPr="00FF603A">
        <w:rPr>
          <w:spacing w:val="-1"/>
        </w:rPr>
        <w:t>Реализация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47"/>
        </w:rPr>
        <w:t xml:space="preserve"> </w:t>
      </w:r>
      <w:r w:rsidRPr="00FF603A">
        <w:rPr>
          <w:spacing w:val="1"/>
        </w:rPr>
        <w:t>через</w:t>
      </w:r>
      <w:r w:rsidRPr="00FF603A">
        <w:rPr>
          <w:spacing w:val="48"/>
        </w:rPr>
        <w:t xml:space="preserve"> </w:t>
      </w:r>
      <w:r w:rsidRPr="00FF603A">
        <w:t>модель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оптимизации</w:t>
      </w:r>
      <w:r w:rsidRPr="00FF603A">
        <w:rPr>
          <w:spacing w:val="44"/>
        </w:rPr>
        <w:t xml:space="preserve"> </w:t>
      </w:r>
      <w:r w:rsidRPr="00FF603A">
        <w:t>и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через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работы</w:t>
      </w:r>
      <w:r w:rsidRPr="00FF603A">
        <w:rPr>
          <w:spacing w:val="54"/>
        </w:rPr>
        <w:t xml:space="preserve"> </w:t>
      </w:r>
      <w:r w:rsidRPr="00FF603A">
        <w:t>в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группах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присмотра.</w:t>
      </w:r>
      <w:r w:rsidRPr="00FF603A">
        <w:rPr>
          <w:spacing w:val="54"/>
        </w:rPr>
        <w:t xml:space="preserve"> </w:t>
      </w:r>
      <w:r w:rsidRPr="00FF603A">
        <w:t>Для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реализации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>
        <w:rPr>
          <w:spacing w:val="-1"/>
        </w:rPr>
        <w:t xml:space="preserve">МБОУ «СОШ № 14» </w:t>
      </w:r>
      <w:r w:rsidRPr="00FF603A">
        <w:rPr>
          <w:spacing w:val="-1"/>
        </w:rPr>
        <w:t>использует:</w:t>
      </w:r>
    </w:p>
    <w:p w:rsidR="00CD3236" w:rsidRPr="00CD3236" w:rsidRDefault="00CD3236" w:rsidP="00CD3236">
      <w:pPr>
        <w:tabs>
          <w:tab w:val="left" w:pos="391"/>
        </w:tabs>
        <w:kinsoku w:val="0"/>
        <w:overflowPunct w:val="0"/>
        <w:autoSpaceDE w:val="0"/>
        <w:autoSpaceDN w:val="0"/>
        <w:adjustRightInd w:val="0"/>
        <w:ind w:right="109"/>
      </w:pPr>
    </w:p>
    <w:p w:rsidR="00CD3236" w:rsidRPr="00CD3236" w:rsidRDefault="00CD3236" w:rsidP="00CD3236">
      <w:pPr>
        <w:tabs>
          <w:tab w:val="left" w:pos="391"/>
        </w:tabs>
        <w:kinsoku w:val="0"/>
        <w:overflowPunct w:val="0"/>
        <w:autoSpaceDE w:val="0"/>
        <w:autoSpaceDN w:val="0"/>
        <w:adjustRightInd w:val="0"/>
        <w:ind w:right="109"/>
      </w:pPr>
    </w:p>
    <w:p w:rsidR="00CD3236" w:rsidRPr="00CD3236" w:rsidRDefault="00CD3236" w:rsidP="00CD3236">
      <w:pPr>
        <w:tabs>
          <w:tab w:val="left" w:pos="391"/>
        </w:tabs>
        <w:kinsoku w:val="0"/>
        <w:overflowPunct w:val="0"/>
        <w:autoSpaceDE w:val="0"/>
        <w:autoSpaceDN w:val="0"/>
        <w:adjustRightInd w:val="0"/>
        <w:ind w:right="109"/>
      </w:pPr>
    </w:p>
    <w:p w:rsidR="00CD3236" w:rsidRPr="00CD3236" w:rsidRDefault="00CD3236" w:rsidP="00CD3236">
      <w:pPr>
        <w:tabs>
          <w:tab w:val="left" w:pos="391"/>
        </w:tabs>
        <w:kinsoku w:val="0"/>
        <w:overflowPunct w:val="0"/>
        <w:autoSpaceDE w:val="0"/>
        <w:autoSpaceDN w:val="0"/>
        <w:adjustRightInd w:val="0"/>
        <w:ind w:right="109"/>
      </w:pPr>
    </w:p>
    <w:p w:rsidR="00CD3236" w:rsidRPr="00CD3236" w:rsidRDefault="00CD3236" w:rsidP="00CD3236">
      <w:pPr>
        <w:tabs>
          <w:tab w:val="left" w:pos="391"/>
        </w:tabs>
        <w:kinsoku w:val="0"/>
        <w:overflowPunct w:val="0"/>
        <w:autoSpaceDE w:val="0"/>
        <w:autoSpaceDN w:val="0"/>
        <w:adjustRightInd w:val="0"/>
        <w:ind w:left="102" w:right="109"/>
      </w:pPr>
    </w:p>
    <w:p w:rsidR="00993BAC" w:rsidRDefault="00993BAC" w:rsidP="00CD3236">
      <w:pPr>
        <w:numPr>
          <w:ilvl w:val="0"/>
          <w:numId w:val="2"/>
        </w:numPr>
        <w:tabs>
          <w:tab w:val="left" w:pos="391"/>
        </w:tabs>
        <w:kinsoku w:val="0"/>
        <w:overflowPunct w:val="0"/>
        <w:autoSpaceDE w:val="0"/>
        <w:autoSpaceDN w:val="0"/>
        <w:adjustRightInd w:val="0"/>
        <w:ind w:left="102" w:right="109" w:firstLine="0"/>
      </w:pPr>
      <w:r w:rsidRPr="00FF603A">
        <w:rPr>
          <w:spacing w:val="-1"/>
        </w:rPr>
        <w:t>классное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руководство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(экскурсии,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классные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часы,</w:t>
      </w:r>
      <w:r w:rsidRPr="00FF603A">
        <w:rPr>
          <w:spacing w:val="28"/>
        </w:rPr>
        <w:t xml:space="preserve"> </w:t>
      </w:r>
      <w:r w:rsidRPr="00FF603A">
        <w:t>работа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над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классными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проектами</w:t>
      </w:r>
      <w:r w:rsidRPr="00FF603A">
        <w:rPr>
          <w:spacing w:val="29"/>
        </w:rPr>
        <w:t xml:space="preserve"> </w:t>
      </w:r>
      <w:r w:rsidRPr="00FF603A">
        <w:t>и</w:t>
      </w:r>
      <w:r w:rsidRPr="00FF603A">
        <w:rPr>
          <w:spacing w:val="93"/>
        </w:rPr>
        <w:t xml:space="preserve"> </w:t>
      </w:r>
      <w:r w:rsidRPr="00FF603A">
        <w:t>т.д.).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102" w:right="166" w:firstLine="427"/>
        <w:rPr>
          <w:spacing w:val="-1"/>
        </w:rPr>
      </w:pPr>
      <w:r w:rsidRPr="00FF603A">
        <w:t>В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22"/>
        </w:rPr>
        <w:t xml:space="preserve"> </w:t>
      </w:r>
      <w:r w:rsidRPr="00FF603A">
        <w:t>с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санитарно-эпидемиологическими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правилами</w:t>
      </w:r>
      <w:r w:rsidRPr="00FF603A">
        <w:rPr>
          <w:spacing w:val="19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нормативами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перерыв</w:t>
      </w:r>
      <w:r w:rsidRPr="00FF603A">
        <w:rPr>
          <w:spacing w:val="13"/>
        </w:rPr>
        <w:t xml:space="preserve"> </w:t>
      </w:r>
      <w:r w:rsidRPr="00FF603A">
        <w:t>между</w:t>
      </w:r>
      <w:r w:rsidRPr="00FF603A">
        <w:rPr>
          <w:spacing w:val="9"/>
        </w:rPr>
        <w:t xml:space="preserve"> </w:t>
      </w:r>
      <w:r w:rsidRPr="00FF603A">
        <w:t>последним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уроком</w:t>
      </w:r>
      <w:r w:rsidRPr="00FF603A">
        <w:rPr>
          <w:spacing w:val="13"/>
        </w:rPr>
        <w:t xml:space="preserve"> </w:t>
      </w:r>
      <w:r w:rsidRPr="00FF603A">
        <w:t>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началом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36"/>
        </w:rPr>
        <w:t xml:space="preserve"> </w:t>
      </w:r>
      <w:r w:rsidRPr="00FF603A">
        <w:t>не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менее</w:t>
      </w:r>
      <w:r w:rsidRPr="00FF603A">
        <w:rPr>
          <w:spacing w:val="39"/>
        </w:rPr>
        <w:t xml:space="preserve"> </w:t>
      </w:r>
      <w:r w:rsidRPr="00FF603A">
        <w:t>45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мин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вне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работы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группы</w:t>
      </w:r>
      <w:r w:rsidRPr="00FF603A">
        <w:t xml:space="preserve"> </w:t>
      </w:r>
      <w:r w:rsidRPr="00FF603A">
        <w:rPr>
          <w:spacing w:val="-1"/>
        </w:rPr>
        <w:t>присмотра.</w:t>
      </w:r>
    </w:p>
    <w:p w:rsidR="00993BAC" w:rsidRDefault="00993BAC" w:rsidP="00DC5ABC">
      <w:pPr>
        <w:kinsoku w:val="0"/>
        <w:overflowPunct w:val="0"/>
        <w:autoSpaceDE w:val="0"/>
        <w:autoSpaceDN w:val="0"/>
        <w:adjustRightInd w:val="0"/>
        <w:ind w:left="102" w:firstLine="427"/>
        <w:rPr>
          <w:spacing w:val="44"/>
        </w:rPr>
      </w:pPr>
      <w:r w:rsidRPr="00FF603A">
        <w:rPr>
          <w:spacing w:val="-1"/>
        </w:rPr>
        <w:t>Расписание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составляется</w:t>
      </w:r>
      <w:r w:rsidRPr="00FF603A">
        <w:rPr>
          <w:spacing w:val="60"/>
        </w:rPr>
        <w:t xml:space="preserve"> </w:t>
      </w:r>
      <w:r w:rsidRPr="00FF603A">
        <w:t xml:space="preserve">с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учетом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наиболее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благоприятного</w:t>
      </w:r>
      <w:r w:rsidRPr="00FF603A">
        <w:t xml:space="preserve">  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режима</w:t>
      </w:r>
      <w:r w:rsidRPr="00FF603A">
        <w:t xml:space="preserve">  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труда</w:t>
      </w:r>
      <w:r w:rsidRPr="00FF603A">
        <w:t xml:space="preserve">  </w:t>
      </w:r>
      <w:r w:rsidRPr="00FF603A">
        <w:rPr>
          <w:spacing w:val="51"/>
        </w:rPr>
        <w:t xml:space="preserve"> </w:t>
      </w:r>
      <w:r w:rsidRPr="00FF603A">
        <w:t xml:space="preserve">и  </w:t>
      </w:r>
      <w:r w:rsidRPr="00FF603A">
        <w:rPr>
          <w:spacing w:val="53"/>
        </w:rPr>
        <w:t xml:space="preserve"> </w:t>
      </w:r>
      <w:r w:rsidRPr="00FF603A">
        <w:t xml:space="preserve">отдыха  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обучающихся.</w:t>
      </w:r>
      <w:r w:rsidRPr="00FF603A">
        <w:t xml:space="preserve">  </w:t>
      </w:r>
      <w:r w:rsidRPr="00FF603A">
        <w:rPr>
          <w:spacing w:val="52"/>
        </w:rPr>
        <w:t xml:space="preserve"> </w:t>
      </w:r>
      <w:r w:rsidRPr="00FF603A">
        <w:t xml:space="preserve">При  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работе</w:t>
      </w:r>
      <w:r w:rsidRPr="00FF603A">
        <w:t xml:space="preserve">  </w:t>
      </w:r>
      <w:r w:rsidRPr="00FF603A">
        <w:rPr>
          <w:spacing w:val="51"/>
        </w:rPr>
        <w:t xml:space="preserve"> </w:t>
      </w:r>
      <w:r w:rsidRPr="00FF603A">
        <w:t xml:space="preserve">с  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детьми</w:t>
      </w:r>
      <w:r w:rsidRPr="00FF603A">
        <w:rPr>
          <w:spacing w:val="80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дифференцированный</w:t>
      </w:r>
      <w:r w:rsidRPr="00FF603A">
        <w:t xml:space="preserve"> 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подход</w:t>
      </w:r>
      <w:r w:rsidRPr="00FF603A">
        <w:t xml:space="preserve"> </w:t>
      </w:r>
      <w:r w:rsidRPr="00FF603A">
        <w:rPr>
          <w:spacing w:val="42"/>
        </w:rPr>
        <w:t xml:space="preserve"> </w:t>
      </w:r>
      <w:r w:rsidRPr="00FF603A">
        <w:t xml:space="preserve">с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учетом</w:t>
      </w:r>
      <w:r w:rsidRPr="00FF603A">
        <w:t xml:space="preserve"> </w:t>
      </w:r>
      <w:r w:rsidRPr="00FF603A">
        <w:rPr>
          <w:spacing w:val="44"/>
        </w:rPr>
        <w:t xml:space="preserve"> 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left="102" w:firstLine="40"/>
        <w:rPr>
          <w:spacing w:val="-1"/>
        </w:rPr>
      </w:pPr>
      <w:r w:rsidRPr="00FF603A">
        <w:rPr>
          <w:spacing w:val="-1"/>
        </w:rPr>
        <w:t>возраста</w:t>
      </w:r>
      <w:r w:rsidRPr="00FF603A">
        <w:t xml:space="preserve">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детей</w:t>
      </w:r>
      <w:r w:rsidRPr="00FF603A">
        <w:t xml:space="preserve"> </w:t>
      </w:r>
      <w:r w:rsidRPr="00FF603A">
        <w:rPr>
          <w:spacing w:val="43"/>
        </w:rPr>
        <w:t xml:space="preserve"> </w:t>
      </w:r>
      <w:r w:rsidRPr="00FF603A">
        <w:t xml:space="preserve">и 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этапов</w:t>
      </w:r>
      <w:r w:rsidRPr="00FF603A">
        <w:t xml:space="preserve"> 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подготовки,</w:t>
      </w:r>
      <w:r w:rsidRPr="00FF603A">
        <w:t xml:space="preserve"> </w:t>
      </w:r>
      <w:r w:rsidRPr="00FF603A">
        <w:rPr>
          <w:spacing w:val="-1"/>
        </w:rPr>
        <w:t>чередованием различных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видов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(мыслительной,</w:t>
      </w:r>
      <w:r w:rsidRPr="00FF603A">
        <w:t xml:space="preserve"> </w:t>
      </w:r>
      <w:r w:rsidRPr="00FF603A">
        <w:rPr>
          <w:spacing w:val="-1"/>
        </w:rPr>
        <w:t>двигательной).</w:t>
      </w:r>
      <w:r w:rsidRPr="00FF603A">
        <w:rPr>
          <w:spacing w:val="101"/>
        </w:rPr>
        <w:t xml:space="preserve"> </w:t>
      </w:r>
      <w:r w:rsidRPr="00FF603A">
        <w:rPr>
          <w:spacing w:val="-1"/>
        </w:rPr>
        <w:t>Педагогические</w:t>
      </w:r>
      <w:r w:rsidRPr="00FF603A">
        <w:t xml:space="preserve"> 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работники</w:t>
      </w:r>
      <w:r w:rsidRPr="00FF603A">
        <w:t xml:space="preserve">   </w:t>
      </w:r>
      <w:r w:rsidRPr="00FF603A">
        <w:rPr>
          <w:spacing w:val="17"/>
        </w:rPr>
        <w:t xml:space="preserve"> </w:t>
      </w:r>
      <w:r w:rsidRPr="00FF603A">
        <w:rPr>
          <w:spacing w:val="-2"/>
        </w:rPr>
        <w:t>ведущие</w:t>
      </w:r>
      <w:r w:rsidRPr="00FF603A">
        <w:t xml:space="preserve"> 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занятия</w:t>
      </w:r>
      <w:r w:rsidRPr="00FF603A">
        <w:t xml:space="preserve">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деятельности,</w:t>
      </w:r>
      <w:r w:rsidRPr="00FF603A">
        <w:t xml:space="preserve">   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прошли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повышение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квалификации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t xml:space="preserve">по  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реализации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t xml:space="preserve">ФГОС  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начального</w:t>
      </w:r>
      <w:r w:rsidRPr="00FF603A">
        <w:t xml:space="preserve">  </w:t>
      </w:r>
      <w:r w:rsidRPr="00FF603A">
        <w:rPr>
          <w:spacing w:val="9"/>
        </w:rPr>
        <w:t xml:space="preserve"> </w:t>
      </w:r>
      <w:r w:rsidRPr="00FF603A">
        <w:t xml:space="preserve">и  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основного</w:t>
      </w:r>
      <w:r w:rsidRPr="00FF603A">
        <w:t xml:space="preserve">  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образования.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ind w:right="115"/>
      </w:pPr>
      <w:r w:rsidRPr="00FF603A">
        <w:t>В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27"/>
        </w:rPr>
        <w:t xml:space="preserve"> </w:t>
      </w:r>
      <w:r w:rsidRPr="00FF603A">
        <w:t>с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возможностями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организации,</w:t>
      </w:r>
      <w:r w:rsidRPr="00FF603A">
        <w:rPr>
          <w:spacing w:val="26"/>
        </w:rPr>
        <w:t xml:space="preserve"> </w:t>
      </w:r>
      <w:r w:rsidRPr="00FF603A">
        <w:t>а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также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особенностями</w:t>
      </w:r>
      <w:r w:rsidRPr="00FF603A">
        <w:rPr>
          <w:spacing w:val="105"/>
        </w:rPr>
        <w:t xml:space="preserve"> </w:t>
      </w:r>
      <w:r w:rsidRPr="00FF603A">
        <w:rPr>
          <w:spacing w:val="-1"/>
        </w:rPr>
        <w:t>окружающего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социума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внеурочная</w:t>
      </w:r>
      <w:r w:rsidRPr="00FF603A">
        <w:t xml:space="preserve"> </w:t>
      </w:r>
      <w:r w:rsidRPr="00FF603A">
        <w:rPr>
          <w:spacing w:val="-1"/>
        </w:rPr>
        <w:t>деятельность</w:t>
      </w:r>
      <w:r w:rsidRPr="00FF603A">
        <w:t xml:space="preserve"> </w:t>
      </w:r>
      <w:r w:rsidRPr="00FF603A">
        <w:rPr>
          <w:spacing w:val="-1"/>
        </w:rPr>
        <w:t>осуществляется</w:t>
      </w:r>
      <w:r w:rsidRPr="00FF603A">
        <w:t xml:space="preserve"> по схеме</w:t>
      </w:r>
    </w:p>
    <w:p w:rsidR="00993BAC" w:rsidRPr="00FF603A" w:rsidRDefault="00993BAC" w:rsidP="00DC5ABC">
      <w:pPr>
        <w:numPr>
          <w:ilvl w:val="0"/>
          <w:numId w:val="4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ind w:left="102" w:firstLine="0"/>
        <w:rPr>
          <w:spacing w:val="-1"/>
        </w:rPr>
      </w:pPr>
      <w:r w:rsidRPr="00FF603A">
        <w:rPr>
          <w:spacing w:val="-1"/>
        </w:rPr>
        <w:t>непосредственно</w:t>
      </w:r>
      <w:r w:rsidRPr="00FF603A">
        <w:t xml:space="preserve"> в </w:t>
      </w:r>
      <w:r w:rsidRPr="00FF603A">
        <w:rPr>
          <w:spacing w:val="-1"/>
        </w:rPr>
        <w:t>образовательной</w:t>
      </w:r>
      <w:r w:rsidRPr="00FF603A">
        <w:t xml:space="preserve"> </w:t>
      </w:r>
      <w:r w:rsidRPr="00FF603A">
        <w:rPr>
          <w:spacing w:val="-1"/>
        </w:rPr>
        <w:t>организации;</w:t>
      </w:r>
    </w:p>
    <w:p w:rsidR="00993BAC" w:rsidRPr="00FF603A" w:rsidRDefault="00993BAC" w:rsidP="00DC5ABC">
      <w:pPr>
        <w:numPr>
          <w:ilvl w:val="0"/>
          <w:numId w:val="4"/>
        </w:numPr>
        <w:tabs>
          <w:tab w:val="left" w:pos="290"/>
        </w:tabs>
        <w:kinsoku w:val="0"/>
        <w:overflowPunct w:val="0"/>
        <w:autoSpaceDE w:val="0"/>
        <w:autoSpaceDN w:val="0"/>
        <w:adjustRightInd w:val="0"/>
        <w:ind w:left="102" w:right="129" w:firstLine="0"/>
        <w:rPr>
          <w:spacing w:val="-1"/>
        </w:rPr>
      </w:pPr>
      <w:r w:rsidRPr="00FF603A">
        <w:t>в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сотрудничестве</w:t>
      </w:r>
      <w:r w:rsidRPr="00FF603A">
        <w:rPr>
          <w:spacing w:val="49"/>
        </w:rPr>
        <w:t xml:space="preserve"> </w:t>
      </w:r>
      <w:r w:rsidRPr="00FF603A">
        <w:t>с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другими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организациями</w:t>
      </w:r>
      <w:r w:rsidRPr="00FF603A">
        <w:rPr>
          <w:spacing w:val="48"/>
        </w:rPr>
        <w:t xml:space="preserve"> </w:t>
      </w:r>
      <w:r w:rsidRPr="00FF603A">
        <w:t>и</w:t>
      </w:r>
      <w:r w:rsidRPr="00FF603A">
        <w:rPr>
          <w:spacing w:val="48"/>
        </w:rPr>
        <w:t xml:space="preserve"> </w:t>
      </w:r>
      <w:r w:rsidRPr="00FF603A">
        <w:t>с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участием</w:t>
      </w:r>
      <w:r w:rsidRPr="00FF603A">
        <w:rPr>
          <w:spacing w:val="47"/>
        </w:rPr>
        <w:t xml:space="preserve"> </w:t>
      </w:r>
      <w:r w:rsidRPr="00FF603A">
        <w:t>педагогов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63"/>
        </w:rPr>
        <w:t xml:space="preserve"> </w:t>
      </w:r>
      <w:r w:rsidRPr="00FF603A">
        <w:rPr>
          <w:spacing w:val="-1"/>
        </w:rPr>
        <w:t>организации</w:t>
      </w:r>
      <w:r w:rsidRPr="00FF603A">
        <w:t xml:space="preserve"> </w:t>
      </w:r>
      <w:r w:rsidRPr="00FF603A">
        <w:rPr>
          <w:spacing w:val="-1"/>
        </w:rPr>
        <w:t>(комбинированная</w:t>
      </w:r>
      <w:r w:rsidRPr="00FF603A">
        <w:t xml:space="preserve"> </w:t>
      </w:r>
      <w:r w:rsidRPr="00FF603A">
        <w:rPr>
          <w:spacing w:val="-1"/>
        </w:rPr>
        <w:t>схема).</w:t>
      </w:r>
    </w:p>
    <w:p w:rsidR="00993BAC" w:rsidRDefault="00993BAC" w:rsidP="00DC5ABC">
      <w:pPr>
        <w:kinsoku w:val="0"/>
        <w:overflowPunct w:val="0"/>
        <w:autoSpaceDE w:val="0"/>
        <w:autoSpaceDN w:val="0"/>
        <w:adjustRightInd w:val="0"/>
        <w:ind w:left="102" w:right="110" w:firstLine="60"/>
        <w:rPr>
          <w:b/>
          <w:bCs/>
          <w:spacing w:val="-1"/>
        </w:rPr>
      </w:pP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spacing w:before="141"/>
        <w:ind w:right="226"/>
        <w:rPr>
          <w:rFonts w:ascii="Calibri" w:hAnsi="Calibri" w:cs="Calibri"/>
          <w:w w:val="95"/>
        </w:rPr>
        <w:sectPr w:rsidR="00993BAC" w:rsidRPr="00FF603A" w:rsidSect="00271AAC">
          <w:pgSz w:w="11910" w:h="16840"/>
          <w:pgMar w:top="0" w:right="620" w:bottom="0" w:left="1701" w:header="720" w:footer="720" w:gutter="0"/>
          <w:cols w:space="720"/>
          <w:noEndnote/>
        </w:sectPr>
      </w:pP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spacing w:before="4"/>
        <w:rPr>
          <w:rFonts w:ascii="Calibri" w:hAnsi="Calibri" w:cs="Calibri"/>
        </w:rPr>
      </w:pPr>
    </w:p>
    <w:p w:rsidR="00993BAC" w:rsidRPr="00AF006A" w:rsidRDefault="00993BAC" w:rsidP="00DC5ABC">
      <w:pPr>
        <w:kinsoku w:val="0"/>
        <w:overflowPunct w:val="0"/>
        <w:autoSpaceDE w:val="0"/>
        <w:autoSpaceDN w:val="0"/>
        <w:adjustRightInd w:val="0"/>
        <w:ind w:left="142" w:right="239"/>
        <w:rPr>
          <w:b/>
          <w:bCs/>
        </w:rPr>
        <w:sectPr w:rsidR="00993BAC" w:rsidRPr="00AF006A" w:rsidSect="000A1679">
          <w:pgSz w:w="11910" w:h="16840"/>
          <w:pgMar w:top="0" w:right="620" w:bottom="0" w:left="1480" w:header="720" w:footer="720" w:gutter="0"/>
          <w:cols w:space="720"/>
          <w:noEndnote/>
        </w:sectPr>
      </w:pPr>
      <w:r>
        <w:rPr>
          <w:b/>
          <w:bCs/>
        </w:rPr>
        <w:t xml:space="preserve">           </w:t>
      </w:r>
    </w:p>
    <w:p w:rsidR="00993BAC" w:rsidRPr="00FF603A" w:rsidRDefault="00993BAC" w:rsidP="00DC5ABC">
      <w:pPr>
        <w:kinsoku w:val="0"/>
        <w:overflowPunct w:val="0"/>
        <w:autoSpaceDE w:val="0"/>
        <w:autoSpaceDN w:val="0"/>
        <w:adjustRightInd w:val="0"/>
        <w:spacing w:before="183"/>
        <w:ind w:right="105"/>
        <w:rPr>
          <w:rFonts w:ascii="Calibri" w:hAnsi="Calibri" w:cs="Calibri"/>
          <w:w w:val="95"/>
        </w:rPr>
        <w:sectPr w:rsidR="00993BAC" w:rsidRPr="00FF603A" w:rsidSect="00AF006A">
          <w:pgSz w:w="11910" w:h="16840"/>
          <w:pgMar w:top="0" w:right="740" w:bottom="0" w:left="1600" w:header="720" w:footer="720" w:gutter="0"/>
          <w:cols w:space="720" w:equalWidth="0">
            <w:col w:w="9570"/>
          </w:cols>
          <w:noEndnote/>
        </w:sectPr>
      </w:pPr>
    </w:p>
    <w:p w:rsidR="00AF006A" w:rsidRPr="00FF603A" w:rsidRDefault="00AF006A" w:rsidP="00DC5ABC">
      <w:pPr>
        <w:kinsoku w:val="0"/>
        <w:overflowPunct w:val="0"/>
        <w:autoSpaceDE w:val="0"/>
        <w:autoSpaceDN w:val="0"/>
        <w:adjustRightInd w:val="0"/>
        <w:rPr>
          <w:rFonts w:ascii="Calibri" w:hAnsi="Calibri" w:cs="Calibri"/>
        </w:rPr>
      </w:pPr>
    </w:p>
    <w:p w:rsidR="00AF006A" w:rsidRDefault="00AF006A" w:rsidP="00DC5ABC">
      <w:pPr>
        <w:tabs>
          <w:tab w:val="left" w:pos="393"/>
        </w:tabs>
        <w:kinsoku w:val="0"/>
        <w:overflowPunct w:val="0"/>
        <w:autoSpaceDE w:val="0"/>
        <w:autoSpaceDN w:val="0"/>
        <w:adjustRightInd w:val="0"/>
        <w:spacing w:before="29"/>
        <w:ind w:left="102" w:right="111"/>
        <w:rPr>
          <w:spacing w:val="-1"/>
        </w:rPr>
      </w:pPr>
    </w:p>
    <w:p w:rsidR="000A1679" w:rsidRPr="00FF603A" w:rsidRDefault="000A1679" w:rsidP="00DC5ABC">
      <w:pPr>
        <w:kinsoku w:val="0"/>
        <w:overflowPunct w:val="0"/>
        <w:autoSpaceDE w:val="0"/>
        <w:autoSpaceDN w:val="0"/>
        <w:adjustRightInd w:val="0"/>
        <w:spacing w:before="75"/>
        <w:ind w:right="226"/>
        <w:rPr>
          <w:rFonts w:ascii="Calibri" w:hAnsi="Calibri" w:cs="Calibri"/>
          <w:w w:val="95"/>
        </w:rPr>
        <w:sectPr w:rsidR="000A1679" w:rsidRPr="00FF603A" w:rsidSect="000A1679">
          <w:pgSz w:w="11910" w:h="16840"/>
          <w:pgMar w:top="0" w:right="620" w:bottom="0" w:left="1480" w:header="720" w:footer="720" w:gutter="0"/>
          <w:cols w:space="720"/>
          <w:noEndnote/>
        </w:sectPr>
      </w:pPr>
    </w:p>
    <w:p w:rsidR="002F56AB" w:rsidRDefault="002F56AB" w:rsidP="00DC5ABC">
      <w:pPr>
        <w:rPr>
          <w:b/>
        </w:rPr>
      </w:pPr>
      <w:r w:rsidRPr="006639FA">
        <w:rPr>
          <w:b/>
        </w:rPr>
        <w:lastRenderedPageBreak/>
        <w:t>Условия реализации программы</w:t>
      </w:r>
    </w:p>
    <w:p w:rsidR="002F56AB" w:rsidRDefault="002F56AB" w:rsidP="00DC5ABC">
      <w:r w:rsidRPr="006639FA">
        <w:rPr>
          <w:b/>
        </w:rPr>
        <w:t>Для</w:t>
      </w:r>
      <w:r>
        <w:t xml:space="preserve"> успешной реализации программы необходимо выполнение ряда условий:·конкретное планирование деятельности ·кадровое обеспечение программы· методическое обеспечение программы· педагогические условия· материально-техническое обеспечение.</w:t>
      </w:r>
    </w:p>
    <w:p w:rsidR="002F56AB" w:rsidRPr="006639FA" w:rsidRDefault="002F56AB" w:rsidP="00DC5ABC">
      <w:pPr>
        <w:rPr>
          <w:b/>
        </w:rPr>
      </w:pPr>
      <w:r w:rsidRPr="006639FA">
        <w:rPr>
          <w:b/>
        </w:rPr>
        <w:t xml:space="preserve">4.1. Кадровое обеспечение: </w:t>
      </w:r>
    </w:p>
    <w:p w:rsidR="002F56AB" w:rsidRDefault="002F56AB" w:rsidP="00DC5ABC">
      <w:r>
        <w:t>В реализации программы участвуют:·педагоги школы, реализующие программу;·администрация школы;</w:t>
      </w:r>
    </w:p>
    <w:p w:rsidR="002F56AB" w:rsidRDefault="002F56AB" w:rsidP="00DC5ABC">
      <w:r>
        <w:t>4.2.Совершенствование уровня кадрового обеспечения:</w:t>
      </w:r>
    </w:p>
    <w:p w:rsidR="002F56AB" w:rsidRDefault="002F56AB" w:rsidP="00DC5ABC">
      <w:r>
        <w:t>Задачи</w:t>
      </w:r>
    </w:p>
    <w:p w:rsidR="002F56AB" w:rsidRDefault="002F56AB" w:rsidP="00DC5ABC">
      <w:r>
        <w:t>Мероприятия</w:t>
      </w:r>
    </w:p>
    <w:p w:rsidR="002F56AB" w:rsidRDefault="002F56AB" w:rsidP="00DC5ABC">
      <w:r>
        <w:t xml:space="preserve">Подготовка педагогических  кадров  к работе  с  учащимися  по дополнительному образованию Индивидуальные собеседования с преподавателями-предметниками  и  руководителями  ДО, готовыми  к деятельности в данном направлении. Повышение методического  уровня  всех участников  воспитательного процесса </w:t>
      </w:r>
    </w:p>
    <w:p w:rsidR="002F56AB" w:rsidRDefault="002F56AB" w:rsidP="00DC5ABC">
      <w:r>
        <w:t>Семинары  с  психологами, социальными  и медицинскими    работниками, специалистами внешкольных учреждений. Семинары-практикумы    в    методических объединениях  с  целью  обмена  передовым  опытом, накопленным в школе. Проведение семинаров по реализуемым программам. Обеспечение  комфортных условий для работы педагогов секций, воспитателя. Активизировать вовлеченность   работников культуры   в   систему общешкольных мероприятий Организация   и   проведение   общешкольных мероприятий.</w:t>
      </w:r>
    </w:p>
    <w:p w:rsidR="002F56AB" w:rsidRDefault="002F56AB" w:rsidP="00DC5ABC">
      <w:r>
        <w:t>Годовое  планирование  воспитательной  работы  с учетом возможностей педагогов.</w:t>
      </w:r>
    </w:p>
    <w:p w:rsidR="002F56AB" w:rsidRDefault="002F56AB" w:rsidP="00DC5ABC">
      <w:r w:rsidRPr="006639FA">
        <w:rPr>
          <w:b/>
        </w:rPr>
        <w:t>4.3. Научно-методическое обеспечение</w:t>
      </w:r>
      <w:r>
        <w:t xml:space="preserve"> и экспертиза занятости учащихся во внеурочной деятельности .·методические пособия· интернет-ресурсы· мультимедийный блок. Создать       банк методических   разработок школы,    мероприятий, событий Систематизация авторских разработок педагогов. </w:t>
      </w:r>
      <w:r>
        <w:lastRenderedPageBreak/>
        <w:t>Организация  обмена  опытом  педагогов  в  рамках сетевого  взаимодействия, создание  педагогического пространства. Разработать    систему диагностической   работы педагога-психолога    по вопросам     досуговой деятельности учащихся. Диагностика  запросов  учащихся  на  организацию свободного времени. Диагностика возможностей школы и внешкольных учреждений  по  организации  свободного  времени учащихся. Информирование  педагогического  коллектива  о результатах диагностики. Разработать    систему Курсы  повышения  квалификации  по  вопросам</w:t>
      </w:r>
    </w:p>
    <w:p w:rsidR="002F56AB" w:rsidRDefault="002F56AB" w:rsidP="00DC5ABC">
      <w:r>
        <w:t>мероприятий, обеспечивающую повышение методического    уровня педагогов. воспитательной и внеурочной деятельности педагога. Провести педагогические советы и заседания МО с участием специалистов внешкольных учреждений. Создать       банк методической литературы по организации      досуга учащихся. Приобретение  методической  литературы  и  ее постоянное обновление. Систематизация методической литературы. Информирование  педагогов  о  наличии  и  их знакомство  с  содержанием  имеющейся  методической литературы.</w:t>
      </w:r>
    </w:p>
    <w:p w:rsidR="002F56AB" w:rsidRDefault="002F56AB" w:rsidP="00DC5ABC">
      <w:r w:rsidRPr="00723873">
        <w:rPr>
          <w:b/>
        </w:rPr>
        <w:t>5. Предполагаемые результаты реализации программы</w:t>
      </w:r>
      <w:r>
        <w:t>:</w:t>
      </w:r>
    </w:p>
    <w:p w:rsidR="002F56AB" w:rsidRDefault="002F56AB" w:rsidP="00DC5ABC">
      <w:r w:rsidRPr="00723873">
        <w:rPr>
          <w:b/>
        </w:rPr>
        <w:t>Результаты  первого  уровня</w:t>
      </w:r>
      <w:r>
        <w:t xml:space="preserve"> (приобретение  школьником  социальных  знаний, понимания  социальной  реальности  и  повседневной  жизни):и приобретение школьниками знаний об этике и эстетике повседневной жизни человека; о принятых в обществе нормах отношения к природе, к памятникам истории и культуры, к людям других поколений и других социальных групп; о российских традициях памяти героев Великой  Отечественной  войны; о  международном  экологическом  движении; о христианском и мировоззрении и образе жизни; о русских народных играх; о правилах конструктивной  групповой  работы; об  основах  разработки  социальных  проектов  и организации коллективной творческой деятельности; о способах самостоятельного поиска, нахождения  и  обработки  информации; о  логике  и  правилах  проведения  научного исследования; о  способах  ориентирования  на  местности  и  элементарных  правилах выживания в природе. </w:t>
      </w:r>
    </w:p>
    <w:p w:rsidR="002F56AB" w:rsidRDefault="002F56AB" w:rsidP="00DC5ABC">
      <w:r w:rsidRPr="00723873">
        <w:rPr>
          <w:b/>
        </w:rPr>
        <w:lastRenderedPageBreak/>
        <w:t>Результаты второго уровня</w:t>
      </w:r>
      <w:r>
        <w:t xml:space="preserve"> (формирование позитивного отношения школьника к базовым ценностям нашего общества и к социальной реальности в целом):развитие ценностных отношений школьника к родному Отечеству, родной природе и культуре, труду, знаниям, миру, людям  иной  этнической  или  культурной  принадлежности, своему собственному здоровью и внутреннему миру. </w:t>
      </w:r>
    </w:p>
    <w:p w:rsidR="002F56AB" w:rsidRDefault="002F56AB" w:rsidP="00DC5ABC">
      <w:r w:rsidRPr="00723873">
        <w:rPr>
          <w:b/>
        </w:rPr>
        <w:t>Результаты   третьего   уровня</w:t>
      </w:r>
      <w:r>
        <w:t xml:space="preserve"> (приобретение   школьником   опыта самостоятельного  социального  действия):и школьник  может  приобрести  опыт исследовательской  деятельности; опыт  публичного  выступления  по  проблемным вопросам; опыт  природосберегающей  и  природоохранной  деятельности; опыт  охраны памятников  истории  и  культуры; опыт  интервьюирования  и  проведения  опросов общественного мнения; опыт общения с представителями других социальных групп, других поколений, с  участниками  и  очевидцами  Великой  Отечественной  войны; опыт волонтёрской  деятельности; опыт  заботы  о  малышах  и  организации  их  досуга; опыт самостоятельной  организации  праздников  и  поздравлений  для  других  людей; опыт самообслуживания, самоорганизации и организации совместной деятельности с другими детьми; опыт управления другими людьми и взятия на себя ответственности за других людей. В процессе реализации Программы произойдет:·улучшение психологической и социальной комфортности в едином воспитательном пространстве;·укрепление здоровья воспитанников;·развитие творческой активности каждого ребёнка;·укрепление связи между семьёй и школой. Учитель и родители как участники педагогического процесса: </w:t>
      </w:r>
    </w:p>
    <w:p w:rsidR="002F56AB" w:rsidRDefault="002F56AB" w:rsidP="00DC5ABC">
      <w:r w:rsidRPr="00723873">
        <w:rPr>
          <w:b/>
        </w:rPr>
        <w:t>Целью  сотрудничества</w:t>
      </w:r>
      <w:r>
        <w:t xml:space="preserve">  учителей  и  родителей  является  создание  комфортной атмосферы жизнедеятельности школьников, осуществление эффективной связи школы и семьи в воспитании и образовании детей разного возраста.</w:t>
      </w:r>
    </w:p>
    <w:p w:rsidR="002F56AB" w:rsidRDefault="002F56AB" w:rsidP="00DC5ABC">
      <w:r w:rsidRPr="00723873">
        <w:rPr>
          <w:b/>
        </w:rPr>
        <w:t>Задачами сотрудничества являются:·</w:t>
      </w:r>
      <w:r>
        <w:t xml:space="preserve">усиление  нравственных  аспектов  школьной  жизнедеятельности  детей  и молодежи;· гуманизация </w:t>
      </w:r>
      <w:r>
        <w:lastRenderedPageBreak/>
        <w:t>взаимоотношений семьи и школы;·освоение  родителями  навыков  делового  общения  и  сотворчества  с учителями и детьми;·оказание  родителями  содержательной  помощи  учителю  в  организации учебно-воспитательной работы, в том числе обучение детей в домашних условиях. Сотворчество учителей и родителей в воспитании, обучении и развитии детей во внеурочной  деятельности  может  успешно  осуществляться  по  следующим направлениям (содержание сотворчества):·. непосредственное  участие  родителей  в  организации  различимых  форм совместной внеурочной работы с детьми;· развитие сотрудничества с учителями и детьми в учебно-познавательной, исследовательской деятельности в школе и в домашних условиях и др.;· оказание  помощи  школе  в  ремонте  и  оборудовании  помещений  для внеурочных занятий школьников, изготовление совместно с детьми приборов и принадлежностей для качественной организации данных занятий..</w:t>
      </w:r>
    </w:p>
    <w:p w:rsidR="002F56AB" w:rsidRDefault="002F56AB" w:rsidP="00DC5ABC"/>
    <w:sectPr w:rsidR="002F56AB" w:rsidSect="002F56A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02" w:hanging="708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02" w:hanging="708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2" w15:restartNumberingAfterBreak="0">
    <w:nsid w:val="00000405"/>
    <w:multiLevelType w:val="multilevel"/>
    <w:tmpl w:val="87A66852"/>
    <w:lvl w:ilvl="0">
      <w:start w:val="1"/>
      <w:numFmt w:val="bullet"/>
      <w:lvlText w:val=""/>
      <w:lvlJc w:val="left"/>
      <w:pPr>
        <w:ind w:left="200" w:hanging="200"/>
      </w:pPr>
      <w:rPr>
        <w:rFonts w:ascii="Symbol" w:hAnsi="Symbol" w:hint="default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200"/>
      </w:pPr>
    </w:lvl>
    <w:lvl w:ilvl="2">
      <w:numFmt w:val="bullet"/>
      <w:lvlText w:val="•"/>
      <w:lvlJc w:val="left"/>
      <w:pPr>
        <w:ind w:left="2138" w:hanging="200"/>
      </w:pPr>
    </w:lvl>
    <w:lvl w:ilvl="3">
      <w:numFmt w:val="bullet"/>
      <w:lvlText w:val="•"/>
      <w:lvlJc w:val="left"/>
      <w:pPr>
        <w:ind w:left="3097" w:hanging="200"/>
      </w:pPr>
    </w:lvl>
    <w:lvl w:ilvl="4">
      <w:numFmt w:val="bullet"/>
      <w:lvlText w:val="•"/>
      <w:lvlJc w:val="left"/>
      <w:pPr>
        <w:ind w:left="4055" w:hanging="200"/>
      </w:pPr>
    </w:lvl>
    <w:lvl w:ilvl="5">
      <w:numFmt w:val="bullet"/>
      <w:lvlText w:val="•"/>
      <w:lvlJc w:val="left"/>
      <w:pPr>
        <w:ind w:left="5014" w:hanging="200"/>
      </w:pPr>
    </w:lvl>
    <w:lvl w:ilvl="6">
      <w:numFmt w:val="bullet"/>
      <w:lvlText w:val="•"/>
      <w:lvlJc w:val="left"/>
      <w:pPr>
        <w:ind w:left="5972" w:hanging="200"/>
      </w:pPr>
    </w:lvl>
    <w:lvl w:ilvl="7">
      <w:numFmt w:val="bullet"/>
      <w:lvlText w:val="•"/>
      <w:lvlJc w:val="left"/>
      <w:pPr>
        <w:ind w:left="6931" w:hanging="200"/>
      </w:pPr>
    </w:lvl>
    <w:lvl w:ilvl="8">
      <w:numFmt w:val="bullet"/>
      <w:lvlText w:val="•"/>
      <w:lvlJc w:val="left"/>
      <w:pPr>
        <w:ind w:left="7889" w:hanging="200"/>
      </w:pPr>
    </w:lvl>
  </w:abstractNum>
  <w:abstractNum w:abstractNumId="3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222" w:hanging="23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233"/>
      </w:pPr>
    </w:lvl>
    <w:lvl w:ilvl="2">
      <w:numFmt w:val="bullet"/>
      <w:lvlText w:val="•"/>
      <w:lvlJc w:val="left"/>
      <w:pPr>
        <w:ind w:left="2138" w:hanging="233"/>
      </w:pPr>
    </w:lvl>
    <w:lvl w:ilvl="3">
      <w:numFmt w:val="bullet"/>
      <w:lvlText w:val="•"/>
      <w:lvlJc w:val="left"/>
      <w:pPr>
        <w:ind w:left="3097" w:hanging="233"/>
      </w:pPr>
    </w:lvl>
    <w:lvl w:ilvl="4">
      <w:numFmt w:val="bullet"/>
      <w:lvlText w:val="•"/>
      <w:lvlJc w:val="left"/>
      <w:pPr>
        <w:ind w:left="4055" w:hanging="233"/>
      </w:pPr>
    </w:lvl>
    <w:lvl w:ilvl="5">
      <w:numFmt w:val="bullet"/>
      <w:lvlText w:val="•"/>
      <w:lvlJc w:val="left"/>
      <w:pPr>
        <w:ind w:left="5014" w:hanging="233"/>
      </w:pPr>
    </w:lvl>
    <w:lvl w:ilvl="6">
      <w:numFmt w:val="bullet"/>
      <w:lvlText w:val="•"/>
      <w:lvlJc w:val="left"/>
      <w:pPr>
        <w:ind w:left="5972" w:hanging="233"/>
      </w:pPr>
    </w:lvl>
    <w:lvl w:ilvl="7">
      <w:numFmt w:val="bullet"/>
      <w:lvlText w:val="•"/>
      <w:lvlJc w:val="left"/>
      <w:pPr>
        <w:ind w:left="6931" w:hanging="233"/>
      </w:pPr>
    </w:lvl>
    <w:lvl w:ilvl="8">
      <w:numFmt w:val="bullet"/>
      <w:lvlText w:val="•"/>
      <w:lvlJc w:val="left"/>
      <w:pPr>
        <w:ind w:left="7889" w:hanging="233"/>
      </w:pPr>
    </w:lvl>
  </w:abstractNum>
  <w:abstractNum w:abstractNumId="4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222"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140"/>
      </w:pPr>
    </w:lvl>
    <w:lvl w:ilvl="2">
      <w:numFmt w:val="bullet"/>
      <w:lvlText w:val="•"/>
      <w:lvlJc w:val="left"/>
      <w:pPr>
        <w:ind w:left="2138" w:hanging="140"/>
      </w:pPr>
    </w:lvl>
    <w:lvl w:ilvl="3">
      <w:numFmt w:val="bullet"/>
      <w:lvlText w:val="•"/>
      <w:lvlJc w:val="left"/>
      <w:pPr>
        <w:ind w:left="3097" w:hanging="140"/>
      </w:pPr>
    </w:lvl>
    <w:lvl w:ilvl="4">
      <w:numFmt w:val="bullet"/>
      <w:lvlText w:val="•"/>
      <w:lvlJc w:val="left"/>
      <w:pPr>
        <w:ind w:left="4055" w:hanging="140"/>
      </w:pPr>
    </w:lvl>
    <w:lvl w:ilvl="5">
      <w:numFmt w:val="bullet"/>
      <w:lvlText w:val="•"/>
      <w:lvlJc w:val="left"/>
      <w:pPr>
        <w:ind w:left="5014" w:hanging="140"/>
      </w:pPr>
    </w:lvl>
    <w:lvl w:ilvl="6">
      <w:numFmt w:val="bullet"/>
      <w:lvlText w:val="•"/>
      <w:lvlJc w:val="left"/>
      <w:pPr>
        <w:ind w:left="5972" w:hanging="140"/>
      </w:pPr>
    </w:lvl>
    <w:lvl w:ilvl="7">
      <w:numFmt w:val="bullet"/>
      <w:lvlText w:val="•"/>
      <w:lvlJc w:val="left"/>
      <w:pPr>
        <w:ind w:left="6931" w:hanging="140"/>
      </w:pPr>
    </w:lvl>
    <w:lvl w:ilvl="8">
      <w:numFmt w:val="bullet"/>
      <w:lvlText w:val="•"/>
      <w:lvlJc w:val="left"/>
      <w:pPr>
        <w:ind w:left="7889" w:hanging="140"/>
      </w:pPr>
    </w:lvl>
  </w:abstractNum>
  <w:abstractNum w:abstractNumId="5" w15:restartNumberingAfterBreak="0">
    <w:nsid w:val="00000408"/>
    <w:multiLevelType w:val="multilevel"/>
    <w:tmpl w:val="0000088B"/>
    <w:lvl w:ilvl="0">
      <w:numFmt w:val="bullet"/>
      <w:lvlText w:val="–"/>
      <w:lvlJc w:val="left"/>
      <w:pPr>
        <w:ind w:left="222" w:hanging="18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180"/>
      </w:pPr>
    </w:lvl>
    <w:lvl w:ilvl="2">
      <w:numFmt w:val="bullet"/>
      <w:lvlText w:val="•"/>
      <w:lvlJc w:val="left"/>
      <w:pPr>
        <w:ind w:left="2138" w:hanging="180"/>
      </w:pPr>
    </w:lvl>
    <w:lvl w:ilvl="3">
      <w:numFmt w:val="bullet"/>
      <w:lvlText w:val="•"/>
      <w:lvlJc w:val="left"/>
      <w:pPr>
        <w:ind w:left="3097" w:hanging="180"/>
      </w:pPr>
    </w:lvl>
    <w:lvl w:ilvl="4">
      <w:numFmt w:val="bullet"/>
      <w:lvlText w:val="•"/>
      <w:lvlJc w:val="left"/>
      <w:pPr>
        <w:ind w:left="4055" w:hanging="180"/>
      </w:pPr>
    </w:lvl>
    <w:lvl w:ilvl="5">
      <w:numFmt w:val="bullet"/>
      <w:lvlText w:val="•"/>
      <w:lvlJc w:val="left"/>
      <w:pPr>
        <w:ind w:left="5014" w:hanging="180"/>
      </w:pPr>
    </w:lvl>
    <w:lvl w:ilvl="6">
      <w:numFmt w:val="bullet"/>
      <w:lvlText w:val="•"/>
      <w:lvlJc w:val="left"/>
      <w:pPr>
        <w:ind w:left="5972" w:hanging="180"/>
      </w:pPr>
    </w:lvl>
    <w:lvl w:ilvl="7">
      <w:numFmt w:val="bullet"/>
      <w:lvlText w:val="•"/>
      <w:lvlJc w:val="left"/>
      <w:pPr>
        <w:ind w:left="6931" w:hanging="180"/>
      </w:pPr>
    </w:lvl>
    <w:lvl w:ilvl="8">
      <w:numFmt w:val="bullet"/>
      <w:lvlText w:val="•"/>
      <w:lvlJc w:val="left"/>
      <w:pPr>
        <w:ind w:left="7889" w:hanging="180"/>
      </w:pPr>
    </w:lvl>
  </w:abstractNum>
  <w:abstractNum w:abstractNumId="6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left="222"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140"/>
      </w:pPr>
    </w:lvl>
    <w:lvl w:ilvl="2">
      <w:numFmt w:val="bullet"/>
      <w:lvlText w:val="•"/>
      <w:lvlJc w:val="left"/>
      <w:pPr>
        <w:ind w:left="2138" w:hanging="140"/>
      </w:pPr>
    </w:lvl>
    <w:lvl w:ilvl="3">
      <w:numFmt w:val="bullet"/>
      <w:lvlText w:val="•"/>
      <w:lvlJc w:val="left"/>
      <w:pPr>
        <w:ind w:left="3097" w:hanging="140"/>
      </w:pPr>
    </w:lvl>
    <w:lvl w:ilvl="4">
      <w:numFmt w:val="bullet"/>
      <w:lvlText w:val="•"/>
      <w:lvlJc w:val="left"/>
      <w:pPr>
        <w:ind w:left="4055" w:hanging="140"/>
      </w:pPr>
    </w:lvl>
    <w:lvl w:ilvl="5">
      <w:numFmt w:val="bullet"/>
      <w:lvlText w:val="•"/>
      <w:lvlJc w:val="left"/>
      <w:pPr>
        <w:ind w:left="5014" w:hanging="140"/>
      </w:pPr>
    </w:lvl>
    <w:lvl w:ilvl="6">
      <w:numFmt w:val="bullet"/>
      <w:lvlText w:val="•"/>
      <w:lvlJc w:val="left"/>
      <w:pPr>
        <w:ind w:left="5972" w:hanging="140"/>
      </w:pPr>
    </w:lvl>
    <w:lvl w:ilvl="7">
      <w:numFmt w:val="bullet"/>
      <w:lvlText w:val="•"/>
      <w:lvlJc w:val="left"/>
      <w:pPr>
        <w:ind w:left="6931" w:hanging="140"/>
      </w:pPr>
    </w:lvl>
    <w:lvl w:ilvl="8">
      <w:numFmt w:val="bullet"/>
      <w:lvlText w:val="•"/>
      <w:lvlJc w:val="left"/>
      <w:pPr>
        <w:ind w:left="7889" w:hanging="140"/>
      </w:pPr>
    </w:lvl>
  </w:abstractNum>
  <w:abstractNum w:abstractNumId="7" w15:restartNumberingAfterBreak="0">
    <w:nsid w:val="056B7EF8"/>
    <w:multiLevelType w:val="hybridMultilevel"/>
    <w:tmpl w:val="04C2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35140"/>
    <w:multiLevelType w:val="hybridMultilevel"/>
    <w:tmpl w:val="8BDA9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B688F"/>
    <w:multiLevelType w:val="hybridMultilevel"/>
    <w:tmpl w:val="C0C6D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C7645"/>
    <w:multiLevelType w:val="hybridMultilevel"/>
    <w:tmpl w:val="15166DB8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965"/>
    <w:rsid w:val="000A1679"/>
    <w:rsid w:val="00271AAC"/>
    <w:rsid w:val="002F56AB"/>
    <w:rsid w:val="003D2689"/>
    <w:rsid w:val="00611CE1"/>
    <w:rsid w:val="00993BAC"/>
    <w:rsid w:val="00A32965"/>
    <w:rsid w:val="00AF006A"/>
    <w:rsid w:val="00CD3236"/>
    <w:rsid w:val="00D059AB"/>
    <w:rsid w:val="00D2743F"/>
    <w:rsid w:val="00DC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ED183-7F8A-4278-996B-49C27BBF0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6AB"/>
    <w:pPr>
      <w:spacing w:after="68" w:line="240" w:lineRule="auto"/>
      <w:jc w:val="left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0A1679"/>
    <w:pPr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D2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5827</Words>
  <Characters>33217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2018-11-22T14:40:00Z</dcterms:created>
  <dcterms:modified xsi:type="dcterms:W3CDTF">2018-11-28T17:24:00Z</dcterms:modified>
</cp:coreProperties>
</file>